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332D9" w14:textId="77777777" w:rsidR="000A5EEF" w:rsidRPr="00D10121" w:rsidRDefault="000A5EEF" w:rsidP="000A5EEF">
      <w:pPr>
        <w:shd w:val="clear" w:color="auto" w:fill="C6D9F1" w:themeFill="text2" w:themeFillTint="33"/>
        <w:rPr>
          <w:rFonts w:ascii="Calibri" w:hAnsi="Calibri" w:cs="Calibri"/>
          <w:b/>
          <w:sz w:val="20"/>
        </w:rPr>
      </w:pPr>
      <w:bookmarkStart w:id="0" w:name="_Ref528247246"/>
      <w:bookmarkStart w:id="1" w:name="_Toc528334785"/>
      <w:bookmarkStart w:id="2" w:name="_Toc19182899"/>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1542751E" w14:textId="77777777" w:rsidR="000A5EEF" w:rsidRPr="009C2468" w:rsidRDefault="000A5EEF" w:rsidP="000A5EEF">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6B56FD" w14:paraId="3D34555D" w14:textId="77777777" w:rsidTr="0022779B">
        <w:trPr>
          <w:trHeight w:val="1547"/>
        </w:trPr>
        <w:tc>
          <w:tcPr>
            <w:tcW w:w="3965" w:type="dxa"/>
            <w:tcBorders>
              <w:right w:val="single" w:sz="4" w:space="0" w:color="auto"/>
            </w:tcBorders>
          </w:tcPr>
          <w:p w14:paraId="3193C1E9" w14:textId="77777777" w:rsidR="000A5EEF" w:rsidRPr="006B56FD" w:rsidRDefault="000A5EEF" w:rsidP="000A5EEF">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C82E276" w14:textId="77777777" w:rsidR="000A5EEF" w:rsidRPr="006B56FD" w:rsidRDefault="000A5EEF" w:rsidP="000A5EEF">
            <w:pPr>
              <w:ind w:right="28"/>
              <w:jc w:val="left"/>
              <w:rPr>
                <w:rFonts w:asciiTheme="minorHAnsi" w:hAnsiTheme="minorHAnsi" w:cstheme="minorHAnsi"/>
              </w:rPr>
            </w:pPr>
          </w:p>
          <w:p w14:paraId="1436820A" w14:textId="77777777" w:rsidR="000A5EEF" w:rsidRPr="002A7B62" w:rsidRDefault="000A5EEF" w:rsidP="000A5EEF">
            <w:pPr>
              <w:ind w:right="28"/>
              <w:jc w:val="center"/>
              <w:rPr>
                <w:rFonts w:asciiTheme="minorHAnsi" w:hAnsiTheme="minorHAnsi" w:cstheme="minorHAnsi"/>
                <w:sz w:val="20"/>
              </w:rPr>
            </w:pPr>
            <w:r w:rsidRPr="002A7B62">
              <w:rPr>
                <w:rFonts w:asciiTheme="minorHAnsi" w:hAnsiTheme="minorHAnsi" w:cstheme="minorHAnsi"/>
                <w:sz w:val="20"/>
              </w:rPr>
              <w:t>…………………………………………………</w:t>
            </w:r>
          </w:p>
          <w:p w14:paraId="0A2783D1" w14:textId="77777777" w:rsidR="000A5EEF" w:rsidRPr="002A7B62" w:rsidRDefault="000A5EEF" w:rsidP="000A5EEF">
            <w:pPr>
              <w:ind w:right="28"/>
              <w:jc w:val="center"/>
              <w:rPr>
                <w:rFonts w:asciiTheme="minorHAnsi" w:hAnsiTheme="minorHAnsi" w:cstheme="minorHAnsi"/>
                <w:sz w:val="20"/>
              </w:rPr>
            </w:pPr>
            <w:r w:rsidRPr="002A7B62">
              <w:rPr>
                <w:rFonts w:asciiTheme="minorHAnsi" w:hAnsiTheme="minorHAnsi" w:cstheme="minorHAnsi"/>
                <w:sz w:val="20"/>
              </w:rPr>
              <w:t>……………………………………………….</w:t>
            </w:r>
          </w:p>
          <w:p w14:paraId="639238BA" w14:textId="1D39C1C8" w:rsidR="000A5EEF" w:rsidRPr="0022779B" w:rsidRDefault="0022779B" w:rsidP="0022779B">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B972A95" w14:textId="77777777" w:rsidR="000A5EEF" w:rsidRPr="006B56FD" w:rsidRDefault="000A5EEF" w:rsidP="000A5E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71498F5C" w14:textId="77777777" w:rsidR="000A5EEF" w:rsidRPr="006B56FD" w:rsidRDefault="000A5EEF" w:rsidP="000A5E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E0DB8BB"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F749E98" w14:textId="77777777" w:rsidR="000A5EEF" w:rsidRPr="002A7B62" w:rsidRDefault="000A5EEF" w:rsidP="000A5EEF">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17F5240F"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4F103E56" w14:textId="31CF4BD5" w:rsidR="000A5EEF" w:rsidRPr="0022779B" w:rsidRDefault="0022779B" w:rsidP="0022779B">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Marsa 95, 04-470 Warszawa</w:t>
            </w:r>
          </w:p>
        </w:tc>
      </w:tr>
    </w:tbl>
    <w:p w14:paraId="4F1A0218" w14:textId="77777777" w:rsidR="005C491E" w:rsidRDefault="005C491E" w:rsidP="00EA4923">
      <w:pPr>
        <w:pStyle w:val="Nagwek2"/>
        <w:keepNext w:val="0"/>
        <w:keepLines w:val="0"/>
        <w:widowControl w:val="0"/>
        <w:spacing w:before="240" w:after="240" w:line="240" w:lineRule="auto"/>
        <w:ind w:left="-284"/>
        <w:jc w:val="center"/>
        <w:rPr>
          <w:rFonts w:asciiTheme="minorHAnsi" w:hAnsiTheme="minorHAnsi" w:cstheme="minorHAnsi"/>
          <w:color w:val="auto"/>
          <w:sz w:val="22"/>
          <w:lang w:eastAsia="pl-PL"/>
        </w:rPr>
      </w:pPr>
    </w:p>
    <w:p w14:paraId="0A2BA6B0" w14:textId="4A523722" w:rsidR="000A5EEF" w:rsidRPr="00FA4CFC" w:rsidRDefault="000A5EEF" w:rsidP="00EA4923">
      <w:pPr>
        <w:pStyle w:val="Nagwek2"/>
        <w:keepNext w:val="0"/>
        <w:keepLines w:val="0"/>
        <w:widowControl w:val="0"/>
        <w:spacing w:before="240" w:after="24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47A6647C" w14:textId="5D775ED6" w:rsidR="000A5EEF" w:rsidRDefault="000A5EEF" w:rsidP="000A5EEF">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F8623A">
        <w:rPr>
          <w:rFonts w:asciiTheme="minorHAnsi" w:hAnsiTheme="minorHAnsi" w:cstheme="minorHAnsi"/>
          <w:sz w:val="20"/>
          <w:szCs w:val="22"/>
        </w:rPr>
        <w:t>POST/DYS/OW/GZ/0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1B6172" w:rsidRPr="00A77542">
        <w:rPr>
          <w:rFonts w:asciiTheme="minorHAnsi" w:hAnsiTheme="minorHAnsi" w:cstheme="minorHAnsi"/>
          <w:noProof/>
          <w:sz w:val="20"/>
          <w:szCs w:val="22"/>
        </w:rPr>
        <w:t>0083</w:t>
      </w:r>
      <w:r w:rsidRPr="00C33EBB">
        <w:rPr>
          <w:rFonts w:asciiTheme="minorHAnsi" w:hAnsiTheme="minorHAnsi" w:cstheme="minorHAnsi"/>
          <w:sz w:val="20"/>
          <w:szCs w:val="22"/>
        </w:rPr>
        <w:fldChar w:fldCharType="end"/>
      </w:r>
      <w:r w:rsidR="00FE665B">
        <w:rPr>
          <w:rFonts w:asciiTheme="minorHAnsi" w:hAnsiTheme="minorHAnsi" w:cstheme="minorHAnsi"/>
          <w:sz w:val="20"/>
          <w:szCs w:val="22"/>
        </w:rPr>
        <w:t>/</w:t>
      </w:r>
      <w:r w:rsidR="003367F8">
        <w:rPr>
          <w:rFonts w:asciiTheme="minorHAnsi" w:hAnsiTheme="minorHAnsi" w:cstheme="minorHAnsi"/>
          <w:sz w:val="20"/>
          <w:szCs w:val="22"/>
        </w:rPr>
        <w:t>202</w:t>
      </w:r>
      <w:r w:rsidR="008E3520">
        <w:rPr>
          <w:rFonts w:asciiTheme="minorHAnsi" w:hAnsiTheme="minorHAnsi" w:cstheme="minorHAnsi"/>
          <w:sz w:val="20"/>
          <w:szCs w:val="22"/>
        </w:rPr>
        <w:t>6</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bookmarkStart w:id="3" w:name="_Hlk219446590"/>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1B6172" w:rsidRPr="00A77542">
        <w:rPr>
          <w:rFonts w:asciiTheme="minorHAnsi" w:hAnsiTheme="minorHAnsi" w:cstheme="minorHAnsi"/>
          <w:noProof/>
          <w:sz w:val="20"/>
          <w:lang w:eastAsia="pl-PL"/>
        </w:rPr>
        <w:t>Opracowanie dokumentacji techniczno-prawnej w zakresie budowy rozdzielni elektroenergetycznej 110kV wraz z nastawnią w miejscowości Księżowola gm. Tarczyn działki nr 101/9, obręb 0013 Kopana</w:t>
      </w:r>
      <w:r>
        <w:rPr>
          <w:rFonts w:asciiTheme="minorHAnsi" w:hAnsiTheme="minorHAnsi" w:cstheme="minorHAnsi"/>
          <w:sz w:val="20"/>
          <w:lang w:eastAsia="pl-PL"/>
        </w:rPr>
        <w:fldChar w:fldCharType="end"/>
      </w:r>
      <w:bookmarkEnd w:id="3"/>
      <w:r>
        <w:rPr>
          <w:rFonts w:asciiTheme="minorHAnsi" w:hAnsiTheme="minorHAnsi" w:cstheme="minorHAnsi"/>
          <w:sz w:val="20"/>
          <w:lang w:eastAsia="pl-PL"/>
        </w:rPr>
        <w:t>”</w:t>
      </w:r>
    </w:p>
    <w:p w14:paraId="5569CBE0" w14:textId="77777777" w:rsidR="000A5EEF" w:rsidRPr="00F71E5C" w:rsidRDefault="000A5EEF" w:rsidP="000A5EEF">
      <w:pPr>
        <w:spacing w:after="80" w:line="240" w:lineRule="exact"/>
        <w:ind w:left="-284"/>
        <w:rPr>
          <w:rFonts w:asciiTheme="minorHAnsi" w:hAnsiTheme="minorHAnsi" w:cstheme="minorHAnsi"/>
          <w:sz w:val="20"/>
        </w:rPr>
      </w:pPr>
    </w:p>
    <w:p w14:paraId="56BF409E" w14:textId="77777777" w:rsidR="000A5EEF" w:rsidRDefault="000A5EEF" w:rsidP="002F2397">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D21208" w14:paraId="1A5AB34E" w14:textId="77777777" w:rsidTr="000A5EEF">
        <w:trPr>
          <w:trHeight w:val="409"/>
        </w:trPr>
        <w:tc>
          <w:tcPr>
            <w:tcW w:w="2694" w:type="dxa"/>
            <w:tcBorders>
              <w:top w:val="single" w:sz="4" w:space="0" w:color="auto"/>
              <w:left w:val="single" w:sz="4" w:space="0" w:color="auto"/>
            </w:tcBorders>
            <w:shd w:val="clear" w:color="auto" w:fill="FFFFFF" w:themeFill="background1"/>
            <w:vAlign w:val="center"/>
          </w:tcPr>
          <w:p w14:paraId="021ECAFD" w14:textId="77777777" w:rsidR="000A5EEF" w:rsidRPr="00451C10" w:rsidRDefault="000A5EEF" w:rsidP="000A5EEF">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725DFA5D" w14:textId="77777777" w:rsidR="000A5EEF" w:rsidRPr="00451C10" w:rsidRDefault="000A5EEF" w:rsidP="000A5EEF">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0A5EEF" w:rsidRPr="00D21208" w14:paraId="390B423C" w14:textId="77777777" w:rsidTr="000A5EEF">
        <w:trPr>
          <w:trHeight w:val="532"/>
        </w:trPr>
        <w:tc>
          <w:tcPr>
            <w:tcW w:w="2694" w:type="dxa"/>
            <w:vAlign w:val="center"/>
          </w:tcPr>
          <w:p w14:paraId="249D88EF" w14:textId="77777777" w:rsidR="000A5EEF" w:rsidRPr="00451C10" w:rsidRDefault="000A5EEF" w:rsidP="000A5EE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4A9B0B3F" w14:textId="77777777" w:rsidR="000A5EEF" w:rsidRPr="00451C10" w:rsidRDefault="000A5EEF" w:rsidP="000A5EEF">
            <w:pPr>
              <w:spacing w:before="100" w:beforeAutospacing="1" w:after="100" w:afterAutospacing="1" w:line="240" w:lineRule="auto"/>
              <w:ind w:left="-70"/>
              <w:jc w:val="center"/>
              <w:rPr>
                <w:rFonts w:asciiTheme="minorHAnsi" w:hAnsiTheme="minorHAnsi" w:cs="Arial"/>
                <w:color w:val="000000"/>
                <w:sz w:val="20"/>
                <w:lang w:eastAsia="pl-PL"/>
              </w:rPr>
            </w:pPr>
          </w:p>
        </w:tc>
      </w:tr>
    </w:tbl>
    <w:p w14:paraId="7FF8C32C" w14:textId="77777777" w:rsidR="000A5EEF" w:rsidRPr="00F71E5C" w:rsidRDefault="000A5EEF" w:rsidP="000A5EEF">
      <w:pPr>
        <w:pStyle w:val="Akapitzlist"/>
        <w:spacing w:after="80" w:line="240" w:lineRule="exact"/>
        <w:ind w:left="0"/>
        <w:rPr>
          <w:rFonts w:asciiTheme="minorHAnsi" w:hAnsiTheme="minorHAnsi" w:cstheme="minorHAnsi"/>
          <w:b/>
          <w:sz w:val="20"/>
        </w:rPr>
      </w:pPr>
    </w:p>
    <w:p w14:paraId="056464DA" w14:textId="77777777" w:rsidR="000A5EEF" w:rsidRPr="00F71E5C" w:rsidRDefault="000A5EEF" w:rsidP="002F2397">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F71E5C" w14:paraId="73B41572" w14:textId="77777777" w:rsidTr="000A5EEF">
        <w:tc>
          <w:tcPr>
            <w:tcW w:w="2694" w:type="dxa"/>
            <w:shd w:val="clear" w:color="auto" w:fill="F2F2F2" w:themeFill="background1" w:themeFillShade="F2"/>
          </w:tcPr>
          <w:p w14:paraId="777DA807"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A41486"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40255144" w14:textId="77777777" w:rsidTr="000A5EEF">
        <w:tc>
          <w:tcPr>
            <w:tcW w:w="2694" w:type="dxa"/>
            <w:shd w:val="clear" w:color="auto" w:fill="F2F2F2" w:themeFill="background1" w:themeFillShade="F2"/>
          </w:tcPr>
          <w:p w14:paraId="5EA79C2A"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5F1EEADF"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1E5F7A0B" w14:textId="77777777" w:rsidTr="000A5EEF">
        <w:tc>
          <w:tcPr>
            <w:tcW w:w="2694" w:type="dxa"/>
            <w:shd w:val="clear" w:color="auto" w:fill="F2F2F2" w:themeFill="background1" w:themeFillShade="F2"/>
          </w:tcPr>
          <w:p w14:paraId="72AB78E3"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37499ED7"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148E6902" w14:textId="77777777" w:rsidTr="000A5EEF">
        <w:tc>
          <w:tcPr>
            <w:tcW w:w="2694" w:type="dxa"/>
            <w:shd w:val="clear" w:color="auto" w:fill="F2F2F2" w:themeFill="background1" w:themeFillShade="F2"/>
          </w:tcPr>
          <w:p w14:paraId="4FD9CCF7" w14:textId="77777777" w:rsidR="000A5EEF" w:rsidRPr="00F71E5C" w:rsidRDefault="000A5EEF" w:rsidP="000A5EE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7198F8D1" w14:textId="77777777" w:rsidR="000A5EEF" w:rsidRPr="00F71E5C" w:rsidRDefault="000A5EEF" w:rsidP="000A5EEF">
            <w:pPr>
              <w:spacing w:before="100" w:line="240" w:lineRule="exact"/>
              <w:rPr>
                <w:rFonts w:asciiTheme="minorHAnsi" w:hAnsiTheme="minorHAnsi" w:cstheme="minorHAnsi"/>
                <w:sz w:val="20"/>
                <w:lang w:val="de-DE"/>
              </w:rPr>
            </w:pPr>
          </w:p>
        </w:tc>
      </w:tr>
    </w:tbl>
    <w:p w14:paraId="365F279A" w14:textId="77777777" w:rsidR="000A5EEF" w:rsidRDefault="000A5EEF" w:rsidP="000A5EEF">
      <w:pPr>
        <w:tabs>
          <w:tab w:val="center" w:pos="4536"/>
          <w:tab w:val="right" w:pos="9072"/>
        </w:tabs>
        <w:spacing w:line="240" w:lineRule="exact"/>
        <w:rPr>
          <w:rFonts w:asciiTheme="minorHAnsi" w:hAnsiTheme="minorHAnsi" w:cstheme="minorHAnsi"/>
          <w:sz w:val="20"/>
        </w:rPr>
      </w:pPr>
    </w:p>
    <w:p w14:paraId="7B7F096C" w14:textId="40BE3B78" w:rsidR="000A5EEF" w:rsidRDefault="000A5EEF" w:rsidP="000A5EE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F71E5C" w14:paraId="409765D4" w14:textId="77777777" w:rsidTr="000A5EEF">
        <w:tc>
          <w:tcPr>
            <w:tcW w:w="2694" w:type="dxa"/>
            <w:shd w:val="clear" w:color="auto" w:fill="F2F2F2" w:themeFill="background1" w:themeFillShade="F2"/>
          </w:tcPr>
          <w:p w14:paraId="53996334"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3E7F9C2E"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02CFBB95" w14:textId="77777777" w:rsidTr="000A5EEF">
        <w:tc>
          <w:tcPr>
            <w:tcW w:w="2694" w:type="dxa"/>
            <w:shd w:val="clear" w:color="auto" w:fill="F2F2F2" w:themeFill="background1" w:themeFillShade="F2"/>
          </w:tcPr>
          <w:p w14:paraId="0B2A5D0C"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73403F77"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5C9B3740" w14:textId="77777777" w:rsidTr="000A5EEF">
        <w:tc>
          <w:tcPr>
            <w:tcW w:w="2694" w:type="dxa"/>
            <w:shd w:val="clear" w:color="auto" w:fill="F2F2F2" w:themeFill="background1" w:themeFillShade="F2"/>
          </w:tcPr>
          <w:p w14:paraId="765C06A3"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3778E4F"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6F3F82EE" w14:textId="77777777" w:rsidTr="000A5EEF">
        <w:tc>
          <w:tcPr>
            <w:tcW w:w="2694" w:type="dxa"/>
            <w:shd w:val="clear" w:color="auto" w:fill="F2F2F2" w:themeFill="background1" w:themeFillShade="F2"/>
          </w:tcPr>
          <w:p w14:paraId="49A38830" w14:textId="77777777" w:rsidR="000A5EEF" w:rsidRPr="00F71E5C" w:rsidRDefault="000A5EEF" w:rsidP="000A5EE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21AC6F88" w14:textId="77777777" w:rsidR="000A5EEF" w:rsidRPr="00F71E5C" w:rsidRDefault="000A5EEF" w:rsidP="000A5EEF">
            <w:pPr>
              <w:spacing w:before="100" w:line="240" w:lineRule="exact"/>
              <w:rPr>
                <w:rFonts w:asciiTheme="minorHAnsi" w:hAnsiTheme="minorHAnsi" w:cstheme="minorHAnsi"/>
                <w:sz w:val="20"/>
                <w:lang w:val="de-DE"/>
              </w:rPr>
            </w:pPr>
          </w:p>
        </w:tc>
      </w:tr>
    </w:tbl>
    <w:p w14:paraId="728ECC16" w14:textId="77777777" w:rsidR="000A5EEF" w:rsidRDefault="000A5EEF" w:rsidP="000A5EEF">
      <w:pPr>
        <w:tabs>
          <w:tab w:val="center" w:pos="4536"/>
          <w:tab w:val="right" w:pos="9072"/>
        </w:tabs>
        <w:spacing w:line="240" w:lineRule="exact"/>
        <w:rPr>
          <w:rFonts w:asciiTheme="minorHAnsi" w:hAnsiTheme="minorHAnsi" w:cstheme="minorHAnsi"/>
          <w:sz w:val="20"/>
        </w:rPr>
      </w:pPr>
    </w:p>
    <w:p w14:paraId="6B3849EC" w14:textId="77777777" w:rsidR="000A5EEF" w:rsidRDefault="000A5EEF" w:rsidP="0022779B">
      <w:pPr>
        <w:pStyle w:val="Nagwek2"/>
        <w:widowControl w:val="0"/>
        <w:numPr>
          <w:ilvl w:val="5"/>
          <w:numId w:val="27"/>
        </w:numPr>
        <w:tabs>
          <w:tab w:val="left" w:pos="284"/>
        </w:tabs>
        <w:spacing w:before="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3A24FD00" w14:textId="77777777" w:rsidR="00283C09" w:rsidRPr="00A979E6" w:rsidRDefault="00283C09" w:rsidP="00283C09">
      <w:pPr>
        <w:pStyle w:val="Akapitzlist"/>
        <w:spacing w:before="100" w:beforeAutospacing="1" w:after="100" w:afterAutospacing="1" w:line="360" w:lineRule="auto"/>
        <w:ind w:left="0"/>
        <w:rPr>
          <w:rFonts w:ascii="Calibri" w:hAnsi="Calibri" w:cstheme="minorHAnsi"/>
          <w:sz w:val="20"/>
        </w:rPr>
      </w:pPr>
      <w:r w:rsidRPr="00A979E6">
        <w:rPr>
          <w:rFonts w:ascii="Calibri" w:hAnsi="Calibri" w:cstheme="minorHAnsi"/>
          <w:b/>
          <w:sz w:val="20"/>
        </w:rPr>
        <w:t>Cena netto</w:t>
      </w:r>
      <w:r w:rsidRPr="00A979E6">
        <w:rPr>
          <w:rFonts w:ascii="Calibri" w:hAnsi="Calibri" w:cstheme="minorHAnsi"/>
          <w:sz w:val="20"/>
        </w:rPr>
        <w:t xml:space="preserve"> ..................................... </w:t>
      </w:r>
      <w:r w:rsidRPr="00A979E6">
        <w:rPr>
          <w:rFonts w:ascii="Calibri" w:hAnsi="Calibri" w:cstheme="minorHAnsi"/>
          <w:b/>
          <w:sz w:val="20"/>
        </w:rPr>
        <w:t>zł</w:t>
      </w:r>
      <w:r w:rsidRPr="00A979E6">
        <w:rPr>
          <w:rFonts w:ascii="Calibri" w:hAnsi="Calibri" w:cstheme="minorHAnsi"/>
          <w:sz w:val="20"/>
        </w:rPr>
        <w:t xml:space="preserve"> (słownie ...........................................</w:t>
      </w:r>
      <w:r>
        <w:rPr>
          <w:rFonts w:ascii="Calibri" w:hAnsi="Calibri" w:cstheme="minorHAnsi"/>
          <w:sz w:val="20"/>
        </w:rPr>
        <w:t>. ……………………………………………</w:t>
      </w:r>
      <w:r w:rsidRPr="00A979E6">
        <w:rPr>
          <w:rFonts w:ascii="Calibri" w:hAnsi="Calibri" w:cstheme="minorHAnsi"/>
          <w:sz w:val="20"/>
        </w:rPr>
        <w:t>………)</w:t>
      </w:r>
    </w:p>
    <w:p w14:paraId="380AC696" w14:textId="77777777" w:rsidR="00283C09" w:rsidRPr="00A979E6" w:rsidRDefault="00283C09" w:rsidP="00283C09">
      <w:pPr>
        <w:pStyle w:val="Akapitzlist"/>
        <w:spacing w:before="100" w:beforeAutospacing="1" w:after="100" w:afterAutospacing="1" w:line="360" w:lineRule="auto"/>
        <w:ind w:left="426" w:hanging="426"/>
        <w:rPr>
          <w:rFonts w:ascii="Calibri" w:hAnsi="Calibri" w:cstheme="minorHAnsi"/>
          <w:sz w:val="20"/>
        </w:rPr>
      </w:pPr>
      <w:r w:rsidRPr="00A979E6">
        <w:rPr>
          <w:rFonts w:ascii="Calibri" w:hAnsi="Calibri" w:cstheme="minorHAnsi"/>
          <w:b/>
          <w:sz w:val="20"/>
        </w:rPr>
        <w:t>Wartość podatku VAT</w:t>
      </w:r>
      <w:r w:rsidRPr="00A979E6">
        <w:rPr>
          <w:rFonts w:ascii="Calibri" w:hAnsi="Calibri" w:cstheme="minorHAnsi"/>
          <w:sz w:val="20"/>
        </w:rPr>
        <w:t xml:space="preserve"> .................. </w:t>
      </w:r>
      <w:r w:rsidRPr="00A979E6">
        <w:rPr>
          <w:rFonts w:ascii="Calibri" w:hAnsi="Calibri" w:cstheme="minorHAnsi"/>
          <w:b/>
          <w:sz w:val="20"/>
        </w:rPr>
        <w:t>zł,</w:t>
      </w:r>
      <w:r w:rsidRPr="00A979E6">
        <w:rPr>
          <w:rFonts w:ascii="Calibri" w:hAnsi="Calibri" w:cstheme="minorHAnsi"/>
          <w:sz w:val="20"/>
        </w:rPr>
        <w:t xml:space="preserve">   według stawki ……..…. %</w:t>
      </w:r>
    </w:p>
    <w:p w14:paraId="10713D50" w14:textId="77777777" w:rsidR="00283C09" w:rsidRDefault="00283C09" w:rsidP="00283C09">
      <w:pPr>
        <w:pStyle w:val="Akapitzlist"/>
        <w:spacing w:before="100" w:beforeAutospacing="1" w:after="100" w:afterAutospacing="1" w:line="360" w:lineRule="auto"/>
        <w:ind w:left="0"/>
        <w:rPr>
          <w:rFonts w:ascii="Calibri" w:hAnsi="Calibri" w:cstheme="minorHAnsi"/>
          <w:sz w:val="20"/>
        </w:rPr>
      </w:pPr>
      <w:r w:rsidRPr="00A979E6">
        <w:rPr>
          <w:rFonts w:ascii="Calibri" w:hAnsi="Calibri" w:cstheme="minorHAnsi"/>
          <w:b/>
          <w:sz w:val="20"/>
        </w:rPr>
        <w:t>Cena brutto</w:t>
      </w:r>
      <w:r w:rsidRPr="00A979E6">
        <w:rPr>
          <w:rFonts w:ascii="Calibri" w:hAnsi="Calibri" w:cstheme="minorHAnsi"/>
          <w:sz w:val="20"/>
        </w:rPr>
        <w:t xml:space="preserve"> ................................. </w:t>
      </w:r>
      <w:r w:rsidRPr="00A979E6">
        <w:rPr>
          <w:rFonts w:ascii="Calibri" w:hAnsi="Calibri" w:cstheme="minorHAnsi"/>
          <w:b/>
          <w:sz w:val="20"/>
        </w:rPr>
        <w:t>zł</w:t>
      </w:r>
      <w:r w:rsidRPr="00A979E6">
        <w:rPr>
          <w:rFonts w:ascii="Calibri" w:hAnsi="Calibri" w:cstheme="minorHAnsi"/>
          <w:sz w:val="20"/>
        </w:rPr>
        <w:t xml:space="preserve"> (słownie ………..............................................................................................)</w:t>
      </w:r>
    </w:p>
    <w:p w14:paraId="3A6831FB" w14:textId="77777777" w:rsidR="005C491E" w:rsidRDefault="005C491E">
      <w:pPr>
        <w:spacing w:after="200" w:line="276" w:lineRule="auto"/>
        <w:jc w:val="left"/>
        <w:rPr>
          <w:rFonts w:cstheme="minorHAnsi"/>
          <w:szCs w:val="18"/>
        </w:rPr>
      </w:pPr>
      <w:r>
        <w:rPr>
          <w:rFonts w:cstheme="minorHAnsi"/>
          <w:szCs w:val="18"/>
        </w:rPr>
        <w:br w:type="page"/>
      </w:r>
    </w:p>
    <w:p w14:paraId="264C568A" w14:textId="77777777" w:rsidR="000A5EEF" w:rsidRPr="00FA4CFC" w:rsidRDefault="000A5EEF" w:rsidP="002F2397">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lastRenderedPageBreak/>
        <w:t>OŚWIADCZENIA I INFORMACJE:</w:t>
      </w:r>
    </w:p>
    <w:p w14:paraId="59A0B4BD" w14:textId="77777777" w:rsidR="000A5EEF" w:rsidRPr="009C2468" w:rsidRDefault="000A5EEF" w:rsidP="00065ED2">
      <w:pPr>
        <w:pStyle w:val="Akapitzlist"/>
        <w:spacing w:after="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054290E1"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65BCAF86" w14:textId="4CED6D99" w:rsidR="000A5EEF" w:rsidRPr="00AC4FB9" w:rsidRDefault="00AE4D21" w:rsidP="000A5EEF">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t>
      </w:r>
      <w:r w:rsidR="00EA4923">
        <w:rPr>
          <w:rFonts w:asciiTheme="minorHAnsi" w:hAnsiTheme="minorHAnsi" w:cstheme="minorHAnsi"/>
          <w:sz w:val="20"/>
          <w:lang w:eastAsia="pl-PL"/>
        </w:rPr>
        <w:br/>
      </w:r>
      <w:r>
        <w:rPr>
          <w:rFonts w:asciiTheme="minorHAnsi" w:hAnsiTheme="minorHAnsi" w:cstheme="minorHAnsi"/>
          <w:sz w:val="20"/>
          <w:lang w:eastAsia="pl-PL"/>
        </w:rPr>
        <w:t>w załączeniu</w:t>
      </w:r>
      <w:r w:rsidR="000A5EEF">
        <w:rPr>
          <w:rFonts w:asciiTheme="minorHAnsi" w:hAnsiTheme="minorHAnsi" w:cstheme="minorHAnsi"/>
          <w:sz w:val="20"/>
          <w:lang w:eastAsia="pl-PL"/>
        </w:rPr>
        <w:t>.</w:t>
      </w:r>
    </w:p>
    <w:p w14:paraId="12A692D5"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1B5B9F1E" w14:textId="77777777" w:rsidR="000A5EEF" w:rsidRPr="00050548"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4F3FC0B" w14:textId="77777777" w:rsidR="000A5EEF" w:rsidRPr="00050548"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F190A0A" w14:textId="44D13A59" w:rsidR="000A5EEF" w:rsidRPr="003B0FB4" w:rsidRDefault="000A5EEF" w:rsidP="000A5EEF">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EA4923">
        <w:rPr>
          <w:rFonts w:asciiTheme="minorHAnsi" w:hAnsiTheme="minorHAnsi" w:cstheme="minorHAnsi"/>
          <w:sz w:val="20"/>
          <w:lang w:eastAsia="pl-PL"/>
        </w:rPr>
        <w:t xml:space="preserve">w swojej działalności </w:t>
      </w:r>
      <w:r w:rsidR="00EA4923" w:rsidRPr="00050548">
        <w:rPr>
          <w:rFonts w:asciiTheme="minorHAnsi" w:hAnsiTheme="minorHAnsi" w:cstheme="minorHAnsi"/>
          <w:sz w:val="20"/>
          <w:lang w:eastAsia="pl-PL"/>
        </w:rPr>
        <w:t xml:space="preserve">będziemy przestrzegać wszystkich obowiązujących przepisów prawa oraz postanowień wyżej wymienionych </w:t>
      </w:r>
      <w:r w:rsidR="00EA4923" w:rsidRPr="003B0FB4">
        <w:rPr>
          <w:rFonts w:asciiTheme="minorHAnsi" w:hAnsiTheme="minorHAnsi" w:cstheme="minorHAnsi"/>
          <w:sz w:val="20"/>
          <w:lang w:eastAsia="pl-PL"/>
        </w:rPr>
        <w:t>dokumentów</w:t>
      </w:r>
      <w:r w:rsidR="00EA4923" w:rsidRPr="003B0FB4">
        <w:rPr>
          <w:rFonts w:asciiTheme="minorHAnsi" w:hAnsiTheme="minorHAnsi" w:cstheme="minorHAnsi"/>
          <w:color w:val="1F497D" w:themeColor="text2"/>
          <w:sz w:val="20"/>
          <w:lang w:eastAsia="pl-PL"/>
        </w:rPr>
        <w:t>.</w:t>
      </w:r>
      <w:r w:rsidR="00EA4923">
        <w:rPr>
          <w:rFonts w:asciiTheme="minorHAnsi" w:hAnsiTheme="minorHAnsi" w:cstheme="minorHAnsi"/>
          <w:color w:val="1F497D" w:themeColor="text2"/>
          <w:sz w:val="20"/>
          <w:lang w:eastAsia="pl-PL"/>
        </w:rPr>
        <w:t xml:space="preserve"> </w:t>
      </w:r>
      <w:r w:rsidR="00EA4923" w:rsidRPr="00EA4923">
        <w:rPr>
          <w:rFonts w:asciiTheme="minorHAnsi" w:hAnsiTheme="minorHAnsi" w:cstheme="minorHAnsi"/>
          <w:sz w:val="20"/>
          <w:lang w:eastAsia="pl-PL"/>
        </w:rPr>
        <w:t xml:space="preserve">Oświadczamy, że dołożymy należytej staranności, aby </w:t>
      </w:r>
      <w:r w:rsidR="00EA4923" w:rsidRPr="00050548">
        <w:rPr>
          <w:rFonts w:asciiTheme="minorHAnsi" w:hAnsiTheme="minorHAnsi" w:cstheme="minorHAnsi"/>
          <w:sz w:val="20"/>
          <w:lang w:eastAsia="pl-PL"/>
        </w:rPr>
        <w:t>nasi pracownicy, współpracownicy, podwykonawcy</w:t>
      </w:r>
      <w:r w:rsidR="00EA4923">
        <w:rPr>
          <w:rFonts w:asciiTheme="minorHAnsi" w:hAnsiTheme="minorHAnsi" w:cstheme="minorHAnsi"/>
          <w:sz w:val="20"/>
          <w:lang w:eastAsia="pl-PL"/>
        </w:rPr>
        <w:t xml:space="preserve"> lub </w:t>
      </w:r>
      <w:r w:rsidR="00EA4923" w:rsidRPr="00050548">
        <w:rPr>
          <w:rFonts w:asciiTheme="minorHAnsi" w:hAnsiTheme="minorHAnsi" w:cstheme="minorHAnsi"/>
          <w:sz w:val="20"/>
          <w:lang w:eastAsia="pl-PL"/>
        </w:rPr>
        <w:t xml:space="preserve"> osoby, przy pomocy, których będziemy świadczyć usługi</w:t>
      </w:r>
      <w:r w:rsidR="00EA4923">
        <w:rPr>
          <w:rFonts w:asciiTheme="minorHAnsi" w:hAnsiTheme="minorHAnsi" w:cstheme="minorHAnsi"/>
          <w:sz w:val="20"/>
          <w:lang w:eastAsia="pl-PL"/>
        </w:rPr>
        <w:t xml:space="preserve">/dostawy/roboty budowlane przestrzegali </w:t>
      </w:r>
      <w:r w:rsidR="00EA4923" w:rsidRPr="00050548">
        <w:rPr>
          <w:rFonts w:asciiTheme="minorHAnsi" w:hAnsiTheme="minorHAnsi" w:cstheme="minorHAnsi"/>
          <w:sz w:val="20"/>
          <w:lang w:eastAsia="pl-PL"/>
        </w:rPr>
        <w:t xml:space="preserve">postanowień wyżej wymienionych </w:t>
      </w:r>
      <w:r w:rsidR="00EA4923"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3EA2E585"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0A4BE886" w14:textId="1F7309E2" w:rsidR="000A5EEF" w:rsidRPr="003B0FB4" w:rsidRDefault="000A5EEF" w:rsidP="00A97EC4">
      <w:pPr>
        <w:pStyle w:val="Akapitzlist"/>
        <w:numPr>
          <w:ilvl w:val="3"/>
          <w:numId w:val="11"/>
        </w:numPr>
        <w:spacing w:after="120" w:line="240" w:lineRule="auto"/>
        <w:ind w:left="425" w:hanging="425"/>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1D2421EA" w14:textId="77777777" w:rsidR="000A5EEF" w:rsidRPr="009C2468" w:rsidRDefault="001B6172" w:rsidP="000A5EEF">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0A5EEF" w:rsidRPr="009C2468">
            <w:rPr>
              <w:rFonts w:ascii="Segoe UI Symbol" w:eastAsia="MS Gothic" w:hAnsi="Segoe UI Symbol" w:cs="Segoe UI Symbol"/>
              <w:sz w:val="20"/>
            </w:rPr>
            <w:t>☐</w:t>
          </w:r>
        </w:sdtContent>
      </w:sdt>
      <w:r w:rsidR="000A5EEF" w:rsidRPr="009C2468">
        <w:rPr>
          <w:rFonts w:asciiTheme="minorHAnsi" w:hAnsiTheme="minorHAnsi" w:cstheme="minorHAnsi"/>
          <w:sz w:val="20"/>
        </w:rPr>
        <w:tab/>
        <w:t>Przedmiot zamówienia wykonamy siłami własnymi;</w:t>
      </w:r>
    </w:p>
    <w:p w14:paraId="441ACC5E" w14:textId="5C673EDB" w:rsidR="000A5EEF" w:rsidRPr="00675841" w:rsidRDefault="001B6172" w:rsidP="00A97EC4">
      <w:pPr>
        <w:spacing w:after="120" w:line="240" w:lineRule="exact"/>
        <w:ind w:left="567" w:right="-284" w:hanging="142"/>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0A5EEF" w:rsidRPr="009C2468">
            <w:rPr>
              <w:rFonts w:ascii="Segoe UI Symbol" w:eastAsia="MS Gothic" w:hAnsi="Segoe UI Symbol" w:cs="Segoe UI Symbol"/>
              <w:sz w:val="20"/>
            </w:rPr>
            <w:t>☐</w:t>
          </w:r>
        </w:sdtContent>
      </w:sdt>
      <w:r w:rsidR="000A5EEF"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0A5EEF" w:rsidRPr="009C2468" w14:paraId="5864EF9C" w14:textId="77777777" w:rsidTr="000A5EEF">
        <w:trPr>
          <w:jc w:val="center"/>
        </w:trPr>
        <w:tc>
          <w:tcPr>
            <w:tcW w:w="429" w:type="dxa"/>
            <w:shd w:val="clear" w:color="auto" w:fill="F2F2F2" w:themeFill="background1" w:themeFillShade="F2"/>
          </w:tcPr>
          <w:p w14:paraId="531F0C70" w14:textId="77777777" w:rsidR="000A5EEF" w:rsidRPr="009C2468" w:rsidRDefault="000A5EEF" w:rsidP="000A5EEF">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692CF9CE"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7D783ADC"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087700C3"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0A5EEF" w:rsidRPr="009C2468" w14:paraId="5412D810" w14:textId="77777777" w:rsidTr="000A5EEF">
        <w:trPr>
          <w:jc w:val="center"/>
        </w:trPr>
        <w:tc>
          <w:tcPr>
            <w:tcW w:w="429" w:type="dxa"/>
          </w:tcPr>
          <w:p w14:paraId="33492B69" w14:textId="77777777" w:rsidR="000A5EEF" w:rsidRPr="009C2468" w:rsidRDefault="000A5EEF" w:rsidP="000A5EEF">
            <w:pPr>
              <w:spacing w:line="240" w:lineRule="exact"/>
              <w:ind w:right="-284"/>
              <w:jc w:val="center"/>
              <w:rPr>
                <w:rFonts w:asciiTheme="minorHAnsi" w:hAnsiTheme="minorHAnsi" w:cstheme="minorHAnsi"/>
              </w:rPr>
            </w:pPr>
          </w:p>
        </w:tc>
        <w:tc>
          <w:tcPr>
            <w:tcW w:w="3408" w:type="dxa"/>
          </w:tcPr>
          <w:p w14:paraId="191318AA" w14:textId="77777777" w:rsidR="000A5EEF" w:rsidRPr="009C2468" w:rsidRDefault="000A5EEF" w:rsidP="000A5EEF">
            <w:pPr>
              <w:spacing w:line="240" w:lineRule="exact"/>
              <w:ind w:right="-284"/>
              <w:jc w:val="center"/>
              <w:rPr>
                <w:rFonts w:asciiTheme="minorHAnsi" w:hAnsiTheme="minorHAnsi" w:cstheme="minorHAnsi"/>
              </w:rPr>
            </w:pPr>
          </w:p>
        </w:tc>
        <w:tc>
          <w:tcPr>
            <w:tcW w:w="4530" w:type="dxa"/>
          </w:tcPr>
          <w:p w14:paraId="0CA5EA1B" w14:textId="77777777" w:rsidR="000A5EEF" w:rsidRPr="009C2468" w:rsidRDefault="000A5EEF" w:rsidP="000A5EEF">
            <w:pPr>
              <w:spacing w:line="240" w:lineRule="exact"/>
              <w:ind w:right="-284"/>
              <w:jc w:val="center"/>
              <w:rPr>
                <w:rFonts w:asciiTheme="minorHAnsi" w:hAnsiTheme="minorHAnsi" w:cstheme="minorHAnsi"/>
              </w:rPr>
            </w:pPr>
          </w:p>
        </w:tc>
      </w:tr>
      <w:tr w:rsidR="000A5EEF" w:rsidRPr="009C2468" w14:paraId="540B1A57" w14:textId="77777777" w:rsidTr="000A5EEF">
        <w:trPr>
          <w:jc w:val="center"/>
        </w:trPr>
        <w:tc>
          <w:tcPr>
            <w:tcW w:w="429" w:type="dxa"/>
          </w:tcPr>
          <w:p w14:paraId="71F7B7E0" w14:textId="77777777" w:rsidR="000A5EEF" w:rsidRPr="009C2468" w:rsidRDefault="000A5EEF" w:rsidP="000A5EEF">
            <w:pPr>
              <w:spacing w:line="240" w:lineRule="exact"/>
              <w:ind w:right="-284"/>
              <w:jc w:val="center"/>
              <w:rPr>
                <w:rFonts w:asciiTheme="minorHAnsi" w:hAnsiTheme="minorHAnsi" w:cstheme="minorHAnsi"/>
              </w:rPr>
            </w:pPr>
          </w:p>
        </w:tc>
        <w:tc>
          <w:tcPr>
            <w:tcW w:w="3408" w:type="dxa"/>
          </w:tcPr>
          <w:p w14:paraId="4755F2F4" w14:textId="77777777" w:rsidR="000A5EEF" w:rsidRPr="009C2468" w:rsidRDefault="000A5EEF" w:rsidP="000A5EEF">
            <w:pPr>
              <w:spacing w:line="240" w:lineRule="exact"/>
              <w:ind w:right="-284"/>
              <w:jc w:val="center"/>
              <w:rPr>
                <w:rFonts w:asciiTheme="minorHAnsi" w:hAnsiTheme="minorHAnsi" w:cstheme="minorHAnsi"/>
              </w:rPr>
            </w:pPr>
          </w:p>
        </w:tc>
        <w:tc>
          <w:tcPr>
            <w:tcW w:w="4530" w:type="dxa"/>
          </w:tcPr>
          <w:p w14:paraId="475647BE" w14:textId="77777777" w:rsidR="000A5EEF" w:rsidRPr="009C2468" w:rsidRDefault="000A5EEF" w:rsidP="000A5EEF">
            <w:pPr>
              <w:spacing w:line="240" w:lineRule="exact"/>
              <w:ind w:right="-284"/>
              <w:jc w:val="center"/>
              <w:rPr>
                <w:rFonts w:asciiTheme="minorHAnsi" w:hAnsiTheme="minorHAnsi" w:cstheme="minorHAnsi"/>
              </w:rPr>
            </w:pPr>
          </w:p>
        </w:tc>
      </w:tr>
    </w:tbl>
    <w:p w14:paraId="6190B788" w14:textId="77777777" w:rsidR="000A5EEF" w:rsidRPr="00FA4CFC" w:rsidRDefault="000A5EEF" w:rsidP="00A97EC4">
      <w:pPr>
        <w:pStyle w:val="Akapitzlist"/>
        <w:numPr>
          <w:ilvl w:val="3"/>
          <w:numId w:val="11"/>
        </w:numPr>
        <w:spacing w:before="120" w:after="120" w:line="240" w:lineRule="auto"/>
        <w:ind w:left="425" w:hanging="425"/>
        <w:contextualSpacing w:val="0"/>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07DDBF64" w14:textId="77777777" w:rsidR="000A5EEF" w:rsidRPr="005333D6" w:rsidRDefault="000A5EEF" w:rsidP="000A5EEF">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10410C7" w14:textId="77777777" w:rsidR="000A5EEF" w:rsidRPr="005333D6" w:rsidRDefault="000A5EEF" w:rsidP="00675841">
      <w:pPr>
        <w:spacing w:line="240" w:lineRule="exact"/>
        <w:ind w:left="709" w:hanging="284"/>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74049DFF" w14:textId="77777777" w:rsidR="000A5EEF" w:rsidRPr="003B0FB4" w:rsidRDefault="000A5EEF" w:rsidP="00675841">
      <w:pPr>
        <w:pStyle w:val="Akapitzlist"/>
        <w:numPr>
          <w:ilvl w:val="3"/>
          <w:numId w:val="11"/>
        </w:numPr>
        <w:spacing w:line="240" w:lineRule="auto"/>
        <w:ind w:left="425" w:hanging="425"/>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702E3B91" w14:textId="77777777" w:rsidR="000A5EEF" w:rsidRPr="008655D5"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38B0144D" w14:textId="77777777" w:rsidR="000A5EEF" w:rsidRPr="003B0FB4"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60793BB" w14:textId="74DA8BBF" w:rsidR="000A5EEF" w:rsidRPr="00283C09"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283C09">
        <w:rPr>
          <w:rFonts w:asciiTheme="minorHAnsi" w:hAnsiTheme="minorHAnsi" w:cstheme="minorHAnsi"/>
          <w:sz w:val="20"/>
          <w:lang w:eastAsia="pl-PL"/>
        </w:rPr>
        <w:t xml:space="preserve">Wadium o wartości </w:t>
      </w:r>
      <w:r w:rsidR="00D82162" w:rsidRPr="00D82162">
        <w:rPr>
          <w:rFonts w:asciiTheme="minorHAnsi" w:hAnsiTheme="minorHAnsi" w:cstheme="minorHAnsi"/>
          <w:b/>
          <w:bCs/>
          <w:sz w:val="20"/>
          <w:lang w:eastAsia="pl-PL"/>
        </w:rPr>
        <w:t>10 000</w:t>
      </w:r>
      <w:r w:rsidRPr="00283C09">
        <w:rPr>
          <w:rFonts w:asciiTheme="minorHAnsi" w:hAnsiTheme="minorHAnsi" w:cstheme="minorHAnsi"/>
          <w:sz w:val="20"/>
          <w:lang w:eastAsia="pl-PL"/>
        </w:rPr>
        <w:t xml:space="preserve"> zł zostało wniesione w formie …............................................</w:t>
      </w:r>
      <w:r w:rsidR="00E93827" w:rsidRPr="00283C09">
        <w:rPr>
          <w:rFonts w:asciiTheme="minorHAnsi" w:hAnsiTheme="minorHAnsi" w:cstheme="minorHAnsi"/>
          <w:sz w:val="20"/>
          <w:lang w:eastAsia="pl-PL"/>
        </w:rPr>
        <w:t>.............................</w:t>
      </w:r>
    </w:p>
    <w:p w14:paraId="7BBB4AE4" w14:textId="77777777" w:rsidR="000A5EEF"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B35047D" w14:textId="057009AA" w:rsidR="000A5EEF" w:rsidRDefault="000A5EEF" w:rsidP="00675841">
      <w:pPr>
        <w:pStyle w:val="Akapitzlist"/>
        <w:numPr>
          <w:ilvl w:val="0"/>
          <w:numId w:val="32"/>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1BFA0C66" w14:textId="610C3D91" w:rsidR="000A5EEF" w:rsidRPr="00675841" w:rsidRDefault="000A5EEF" w:rsidP="00675841">
      <w:pPr>
        <w:pStyle w:val="Akapitzlist"/>
        <w:numPr>
          <w:ilvl w:val="0"/>
          <w:numId w:val="32"/>
        </w:numPr>
        <w:spacing w:before="120" w:line="240" w:lineRule="auto"/>
        <w:ind w:left="993" w:hanging="567"/>
        <w:rPr>
          <w:rFonts w:asciiTheme="minorHAnsi" w:hAnsiTheme="minorHAnsi" w:cstheme="minorHAnsi"/>
          <w:sz w:val="20"/>
        </w:rPr>
      </w:pPr>
      <w:r w:rsidRPr="00675841">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2BA687D" w14:textId="77777777" w:rsidR="000A5EEF" w:rsidRPr="00F46A13" w:rsidRDefault="000A5EEF" w:rsidP="002F2397">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24476F89" w14:textId="77777777" w:rsidR="000A5EEF" w:rsidRDefault="000A5EEF" w:rsidP="002F2397">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38E925D" w14:textId="48DB27E7" w:rsidR="000A5EEF" w:rsidRPr="00F46A13" w:rsidRDefault="000A5EEF" w:rsidP="000A5EEF">
      <w:pPr>
        <w:pStyle w:val="Akapitzlist"/>
        <w:spacing w:before="120" w:after="120" w:line="240" w:lineRule="exact"/>
        <w:ind w:left="1418" w:hanging="2"/>
        <w:rPr>
          <w:rFonts w:asciiTheme="minorHAnsi" w:hAnsiTheme="minorHAnsi" w:cstheme="minorHAnsi"/>
          <w:sz w:val="20"/>
          <w:lang w:eastAsia="pl-PL"/>
        </w:rPr>
      </w:pPr>
      <w:r w:rsidRPr="0022779B">
        <w:rPr>
          <w:rFonts w:asciiTheme="minorHAnsi" w:hAnsiTheme="minorHAnsi" w:cstheme="minorHAnsi"/>
          <w:sz w:val="20"/>
        </w:rPr>
        <w:t>https://pgedystrybucja.pl/przetargi</w:t>
      </w:r>
      <w:r w:rsidRPr="00F46A13">
        <w:rPr>
          <w:rFonts w:asciiTheme="minorHAnsi" w:hAnsiTheme="minorHAnsi" w:cstheme="minorHAnsi"/>
          <w:i/>
          <w:sz w:val="20"/>
          <w:lang w:eastAsia="pl-PL"/>
        </w:rPr>
        <w:t>;</w:t>
      </w:r>
    </w:p>
    <w:p w14:paraId="6F91F171" w14:textId="77777777" w:rsidR="000A5EEF" w:rsidRDefault="000A5EEF" w:rsidP="002F2397">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CE87F53" w14:textId="6FC25E4B" w:rsidR="000A5EEF" w:rsidRPr="00F46A13" w:rsidRDefault="000A5EEF" w:rsidP="000A5EEF">
      <w:pPr>
        <w:pStyle w:val="Akapitzlist"/>
        <w:spacing w:before="120" w:after="120" w:line="240" w:lineRule="exact"/>
        <w:ind w:left="1418" w:hanging="2"/>
        <w:rPr>
          <w:rFonts w:asciiTheme="minorHAnsi" w:hAnsiTheme="minorHAnsi" w:cstheme="minorHAnsi"/>
          <w:sz w:val="20"/>
          <w:lang w:eastAsia="pl-PL"/>
        </w:rPr>
      </w:pPr>
      <w:r w:rsidRPr="0022779B">
        <w:rPr>
          <w:rFonts w:asciiTheme="minorHAnsi" w:hAnsiTheme="minorHAnsi" w:cstheme="minorHAnsi"/>
          <w:sz w:val="20"/>
        </w:rPr>
        <w:t>https://pgedystrybucja.pl/przetargi</w:t>
      </w:r>
      <w:r w:rsidRPr="00F46A13">
        <w:rPr>
          <w:rFonts w:asciiTheme="minorHAnsi" w:hAnsiTheme="minorHAnsi" w:cstheme="minorHAnsi"/>
          <w:sz w:val="20"/>
          <w:lang w:eastAsia="pl-PL"/>
        </w:rPr>
        <w:t>;</w:t>
      </w:r>
    </w:p>
    <w:p w14:paraId="7EE00E6C" w14:textId="42455489" w:rsidR="000A5EEF" w:rsidRPr="00675841" w:rsidRDefault="000A5EEF" w:rsidP="00675841">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41902B3" w14:textId="1640D592" w:rsidR="00A25E38" w:rsidRPr="00A25E38" w:rsidRDefault="000A5EEF" w:rsidP="00A25E38">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sidR="00EA4923">
        <w:rPr>
          <w:rFonts w:asciiTheme="minorHAnsi" w:hAnsiTheme="minorHAnsi" w:cstheme="minorHAnsi"/>
          <w:sz w:val="20"/>
          <w:lang w:eastAsia="pl-PL"/>
        </w:rPr>
        <w:br/>
        <w:t>z niniejszym</w:t>
      </w:r>
      <w:r w:rsidR="00EA4923" w:rsidRPr="003B0FB4">
        <w:rPr>
          <w:rFonts w:asciiTheme="minorHAnsi" w:hAnsiTheme="minorHAnsi" w:cstheme="minorHAnsi"/>
          <w:sz w:val="20"/>
          <w:lang w:eastAsia="pl-PL"/>
        </w:rPr>
        <w:t xml:space="preserve"> postępowaniem </w:t>
      </w:r>
      <w:r w:rsidR="00EA4923">
        <w:rPr>
          <w:rFonts w:asciiTheme="minorHAnsi" w:hAnsiTheme="minorHAnsi" w:cstheme="minorHAnsi"/>
          <w:sz w:val="20"/>
          <w:lang w:eastAsia="pl-PL"/>
        </w:rPr>
        <w:t>zakupowym</w:t>
      </w:r>
    </w:p>
    <w:p w14:paraId="448264F8" w14:textId="77777777" w:rsidR="000A5EEF" w:rsidRPr="003B0FB4"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5968504A" w14:textId="77777777" w:rsidR="000A5EEF" w:rsidRPr="002C2BE7" w:rsidRDefault="000A5EEF" w:rsidP="000A5EEF">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1DD0AB1" w14:textId="77777777" w:rsidR="000A5EEF" w:rsidRPr="002C2BE7" w:rsidRDefault="000A5EEF" w:rsidP="000A5EEF">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7EFD9AD" w14:textId="341D0AF8" w:rsidR="000A5EEF" w:rsidRPr="009C2468" w:rsidRDefault="000A5EEF" w:rsidP="000A5EE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77EB695" w14:textId="77777777" w:rsidR="000A5EEF" w:rsidRDefault="000A5EEF" w:rsidP="00EA4923">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7F70DCF" w14:textId="6A7D0145" w:rsidR="00A25E38" w:rsidRPr="00A97EC4" w:rsidRDefault="000A5EEF" w:rsidP="00A97EC4">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0431FA40" w14:textId="77777777" w:rsidR="00A25E38" w:rsidRPr="00A25E38" w:rsidRDefault="00A25E38" w:rsidP="00A25E38">
      <w:pPr>
        <w:rPr>
          <w:rFonts w:asciiTheme="minorHAnsi" w:hAnsiTheme="minorHAnsi" w:cstheme="minorHAnsi"/>
          <w:sz w:val="16"/>
          <w:szCs w:val="16"/>
        </w:rPr>
      </w:pPr>
    </w:p>
    <w:p w14:paraId="7865F93B" w14:textId="77777777" w:rsidR="00A25E38" w:rsidRPr="00A25E38" w:rsidRDefault="00A25E38" w:rsidP="00A25E38">
      <w:pPr>
        <w:rPr>
          <w:rFonts w:asciiTheme="minorHAnsi" w:hAnsiTheme="minorHAnsi" w:cstheme="minorHAnsi"/>
          <w:sz w:val="16"/>
          <w:szCs w:val="16"/>
        </w:rPr>
      </w:pPr>
    </w:p>
    <w:p w14:paraId="45ECD185" w14:textId="77777777" w:rsidR="00A25E38" w:rsidRPr="00A25E38" w:rsidRDefault="00A25E38" w:rsidP="00A25E38">
      <w:pPr>
        <w:rPr>
          <w:rFonts w:asciiTheme="minorHAnsi" w:hAnsiTheme="minorHAnsi" w:cstheme="minorHAnsi"/>
          <w:sz w:val="16"/>
          <w:szCs w:val="16"/>
        </w:rPr>
      </w:pPr>
    </w:p>
    <w:p w14:paraId="7EB21F2B" w14:textId="77777777" w:rsidR="00A25E38" w:rsidRPr="00A25E38" w:rsidRDefault="00A25E38" w:rsidP="00A25E38">
      <w:pPr>
        <w:rPr>
          <w:rFonts w:asciiTheme="minorHAnsi" w:hAnsiTheme="minorHAnsi" w:cstheme="minorHAnsi"/>
          <w:sz w:val="16"/>
          <w:szCs w:val="16"/>
        </w:rPr>
      </w:pPr>
    </w:p>
    <w:p w14:paraId="6D642F8E" w14:textId="77777777" w:rsidR="00A25E38" w:rsidRPr="00A25E38" w:rsidRDefault="00A25E38" w:rsidP="00A25E38">
      <w:pPr>
        <w:rPr>
          <w:rFonts w:asciiTheme="minorHAnsi" w:hAnsiTheme="minorHAnsi" w:cstheme="minorHAnsi"/>
          <w:sz w:val="16"/>
          <w:szCs w:val="16"/>
        </w:rPr>
      </w:pPr>
    </w:p>
    <w:bookmarkEnd w:id="4"/>
    <w:bookmarkEnd w:id="5"/>
    <w:bookmarkEnd w:id="6"/>
    <w:p w14:paraId="10B6707C" w14:textId="77777777" w:rsidR="00A25E38" w:rsidRDefault="00A25E38" w:rsidP="00EA4923">
      <w:pPr>
        <w:keepNext/>
        <w:keepLines/>
        <w:shd w:val="clear" w:color="auto" w:fill="C6D9F1" w:themeFill="text2" w:themeFillTint="33"/>
        <w:spacing w:line="240" w:lineRule="exact"/>
        <w:ind w:right="1"/>
        <w:outlineLvl w:val="1"/>
        <w:rPr>
          <w:rFonts w:asciiTheme="minorHAnsi" w:hAnsiTheme="minorHAnsi" w:cstheme="minorHAnsi"/>
          <w:b/>
          <w:bCs/>
          <w:color w:val="000000"/>
          <w:sz w:val="20"/>
          <w:shd w:val="clear" w:color="auto" w:fill="C6D9F1" w:themeFill="text2" w:themeFillTint="33"/>
        </w:rPr>
        <w:sectPr w:rsidR="00A25E38" w:rsidSect="00A25E38">
          <w:headerReference w:type="first" r:id="rId12"/>
          <w:footerReference w:type="first" r:id="rId13"/>
          <w:pgSz w:w="11909" w:h="16834" w:code="9"/>
          <w:pgMar w:top="1134" w:right="1276" w:bottom="992" w:left="1134" w:header="142" w:footer="374" w:gutter="0"/>
          <w:pgNumType w:start="1"/>
          <w:cols w:space="708"/>
          <w:titlePg/>
          <w:docGrid w:linePitch="299"/>
        </w:sectPr>
      </w:pPr>
    </w:p>
    <w:p w14:paraId="78D98B40" w14:textId="0A44E94A" w:rsidR="000A5EEF" w:rsidRPr="009C2468" w:rsidRDefault="000A5EEF" w:rsidP="00EA4923">
      <w:pPr>
        <w:keepNext/>
        <w:keepLines/>
        <w:shd w:val="clear" w:color="auto" w:fill="C6D9F1" w:themeFill="text2" w:themeFillTint="33"/>
        <w:spacing w:line="240" w:lineRule="exact"/>
        <w:ind w:right="1"/>
        <w:outlineLvl w:val="1"/>
        <w:rPr>
          <w:rFonts w:asciiTheme="minorHAnsi" w:hAnsiTheme="minorHAnsi" w:cstheme="minorHAnsi"/>
          <w:sz w:val="20"/>
        </w:rPr>
      </w:pPr>
      <w:r w:rsidRPr="00D10121">
        <w:rPr>
          <w:rFonts w:asciiTheme="minorHAnsi" w:hAnsiTheme="minorHAnsi" w:cstheme="minorHAnsi"/>
          <w:b/>
          <w:bCs/>
          <w:color w:val="000000"/>
          <w:sz w:val="20"/>
          <w:shd w:val="clear" w:color="auto" w:fill="C6D9F1" w:themeFill="text2" w:themeFillTint="33"/>
        </w:rPr>
        <w:lastRenderedPageBreak/>
        <w:t xml:space="preserve">ZAŁĄCZNIK NR 4 DO SWZ –  </w:t>
      </w:r>
      <w:r w:rsidR="00EA4923" w:rsidRPr="009C2468">
        <w:rPr>
          <w:rFonts w:asciiTheme="minorHAnsi" w:hAnsiTheme="minorHAnsi" w:cstheme="minorHAnsi"/>
          <w:b/>
          <w:bCs/>
          <w:color w:val="000000"/>
          <w:sz w:val="20"/>
        </w:rPr>
        <w:t>OŚWIADCZENIE O BRAKU PODSTAW WYKLUCZENIA</w:t>
      </w:r>
      <w:r w:rsidR="00EA4923">
        <w:rPr>
          <w:rFonts w:asciiTheme="minorHAnsi" w:hAnsiTheme="minorHAnsi" w:cstheme="minorHAnsi"/>
          <w:b/>
          <w:bCs/>
          <w:color w:val="000000"/>
          <w:sz w:val="20"/>
        </w:rPr>
        <w:t xml:space="preserve"> NA PODSTAWIE PRZESŁANEK WSKAZANYCH W PRZEPISACH USTAWY O SZCZEGÓLNYCH ROZWIĄZANIACH W ZAKRESIE PRZECIWDZIAŁANIA WSPIERANIU AGRESJI NA UKRAINĘ ORAZ ROZPORZĄDZENIA (UE) 2022/576 Z DNIA 8 KWIETNIA 2022 R.</w:t>
      </w:r>
    </w:p>
    <w:p w14:paraId="4CC00525" w14:textId="77777777" w:rsidR="000A5EEF" w:rsidRDefault="000A5EEF" w:rsidP="000A5EEF">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0A5EEF" w:rsidRPr="006B56FD" w14:paraId="10175BA2" w14:textId="77777777" w:rsidTr="003367F8">
        <w:trPr>
          <w:trHeight w:val="1525"/>
          <w:jc w:val="center"/>
        </w:trPr>
        <w:tc>
          <w:tcPr>
            <w:tcW w:w="3965" w:type="dxa"/>
            <w:tcBorders>
              <w:right w:val="single" w:sz="4" w:space="0" w:color="auto"/>
            </w:tcBorders>
          </w:tcPr>
          <w:p w14:paraId="7D922FAF" w14:textId="77777777" w:rsidR="000A5EEF" w:rsidRPr="009B6D81" w:rsidRDefault="000A5EEF" w:rsidP="000A5EEF">
            <w:pPr>
              <w:ind w:right="28"/>
              <w:jc w:val="left"/>
              <w:rPr>
                <w:rFonts w:asciiTheme="minorHAnsi" w:hAnsiTheme="minorHAnsi" w:cstheme="minorHAnsi"/>
                <w:b/>
                <w:i/>
                <w:iCs/>
                <w:sz w:val="20"/>
                <w:u w:val="single"/>
              </w:rPr>
            </w:pPr>
            <w:r w:rsidRPr="009B6D81">
              <w:rPr>
                <w:rFonts w:asciiTheme="minorHAnsi" w:hAnsiTheme="minorHAnsi" w:cstheme="minorHAnsi"/>
                <w:b/>
                <w:i/>
                <w:iCs/>
                <w:sz w:val="20"/>
                <w:u w:val="single"/>
              </w:rPr>
              <w:t>Wykonawca</w:t>
            </w:r>
          </w:p>
          <w:p w14:paraId="6C3C4535" w14:textId="77777777" w:rsidR="000A5EEF" w:rsidRPr="006B56FD" w:rsidRDefault="000A5EEF" w:rsidP="000A5EEF">
            <w:pPr>
              <w:ind w:right="28"/>
              <w:jc w:val="left"/>
              <w:rPr>
                <w:rFonts w:asciiTheme="minorHAnsi" w:hAnsiTheme="minorHAnsi" w:cstheme="minorHAnsi"/>
              </w:rPr>
            </w:pPr>
          </w:p>
          <w:p w14:paraId="5F37ED2D" w14:textId="77777777" w:rsidR="000A5EEF" w:rsidRPr="00EE1D89" w:rsidRDefault="000A5EEF" w:rsidP="000A5EEF">
            <w:pPr>
              <w:ind w:right="28"/>
              <w:jc w:val="center"/>
              <w:rPr>
                <w:rFonts w:asciiTheme="minorHAnsi" w:hAnsiTheme="minorHAnsi" w:cstheme="minorHAnsi"/>
                <w:sz w:val="20"/>
              </w:rPr>
            </w:pPr>
            <w:r w:rsidRPr="00EE1D89">
              <w:rPr>
                <w:rFonts w:asciiTheme="minorHAnsi" w:hAnsiTheme="minorHAnsi" w:cstheme="minorHAnsi"/>
                <w:sz w:val="20"/>
              </w:rPr>
              <w:t>…………………………………………………</w:t>
            </w:r>
          </w:p>
          <w:p w14:paraId="7F92B8FA" w14:textId="77777777" w:rsidR="000A5EEF" w:rsidRPr="00EE1D89" w:rsidRDefault="000A5EEF" w:rsidP="000A5EEF">
            <w:pPr>
              <w:ind w:right="28"/>
              <w:jc w:val="center"/>
              <w:rPr>
                <w:rFonts w:asciiTheme="minorHAnsi" w:hAnsiTheme="minorHAnsi" w:cstheme="minorHAnsi"/>
                <w:sz w:val="20"/>
              </w:rPr>
            </w:pPr>
            <w:r w:rsidRPr="00EE1D89">
              <w:rPr>
                <w:rFonts w:asciiTheme="minorHAnsi" w:hAnsiTheme="minorHAnsi" w:cstheme="minorHAnsi"/>
                <w:sz w:val="20"/>
              </w:rPr>
              <w:t>……………………………………………….</w:t>
            </w:r>
          </w:p>
          <w:p w14:paraId="3C3D2057" w14:textId="49B925AE" w:rsidR="000A5EEF" w:rsidRPr="003367F8" w:rsidRDefault="003367F8" w:rsidP="003367F8">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100E865F" w14:textId="77777777" w:rsidR="000A5EEF" w:rsidRPr="006B56FD" w:rsidRDefault="000A5EEF" w:rsidP="000A5E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845990C" w14:textId="77777777" w:rsidR="000A5EEF" w:rsidRPr="009B6D81" w:rsidRDefault="000A5EEF" w:rsidP="000A5EEF">
            <w:pPr>
              <w:spacing w:line="360" w:lineRule="auto"/>
              <w:rPr>
                <w:rFonts w:asciiTheme="minorHAnsi" w:eastAsiaTheme="majorEastAsia" w:hAnsiTheme="minorHAnsi" w:cstheme="minorHAnsi"/>
                <w:b/>
                <w:i/>
                <w:iCs/>
                <w:sz w:val="20"/>
                <w:u w:val="single"/>
              </w:rPr>
            </w:pPr>
            <w:r w:rsidRPr="009B6D81">
              <w:rPr>
                <w:rFonts w:asciiTheme="minorHAnsi" w:eastAsiaTheme="majorEastAsia" w:hAnsiTheme="minorHAnsi" w:cstheme="minorHAnsi"/>
                <w:b/>
                <w:i/>
                <w:iCs/>
                <w:sz w:val="20"/>
                <w:u w:val="single"/>
              </w:rPr>
              <w:t xml:space="preserve">Zamawiający </w:t>
            </w:r>
          </w:p>
          <w:p w14:paraId="410D0D1E" w14:textId="77777777" w:rsidR="000A5EEF" w:rsidRPr="00EE1D89" w:rsidRDefault="000A5EEF" w:rsidP="000A5EEF">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w:t>
            </w:r>
          </w:p>
          <w:p w14:paraId="2CBD14BC" w14:textId="77777777" w:rsidR="000A5EEF" w:rsidRPr="00EE1D89" w:rsidRDefault="000A5EEF" w:rsidP="000A5EEF">
            <w:pPr>
              <w:spacing w:before="120" w:after="120" w:line="240" w:lineRule="auto"/>
              <w:contextualSpacing/>
              <w:jc w:val="center"/>
              <w:rPr>
                <w:rFonts w:asciiTheme="minorHAnsi" w:eastAsia="Calibri" w:hAnsiTheme="minorHAnsi" w:cstheme="minorHAnsi"/>
                <w:sz w:val="20"/>
              </w:rPr>
            </w:pPr>
            <w:r w:rsidRPr="00EE1D89">
              <w:rPr>
                <w:rFonts w:asciiTheme="minorHAnsi" w:eastAsia="Calibri" w:hAnsiTheme="minorHAnsi" w:cstheme="minorHAnsi"/>
                <w:sz w:val="20"/>
              </w:rPr>
              <w:t>w imieniu i na rzecz której działa:</w:t>
            </w:r>
          </w:p>
          <w:p w14:paraId="6CD14C28" w14:textId="77777777" w:rsidR="000A5EEF" w:rsidRPr="00EE1D89" w:rsidRDefault="000A5EEF" w:rsidP="000A5EEF">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 Oddział Warszawa</w:t>
            </w:r>
          </w:p>
          <w:p w14:paraId="6A6DC47A" w14:textId="3FBADD0F" w:rsidR="000A5EEF" w:rsidRPr="003367F8" w:rsidRDefault="003367F8" w:rsidP="003367F8">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Marsa 95, 04-470 Warszawa</w:t>
            </w:r>
          </w:p>
        </w:tc>
      </w:tr>
    </w:tbl>
    <w:p w14:paraId="6B230B20" w14:textId="77777777" w:rsidR="000A5EEF" w:rsidRDefault="000A5EEF" w:rsidP="000A5EEF">
      <w:pPr>
        <w:spacing w:after="80" w:line="240" w:lineRule="exact"/>
        <w:jc w:val="left"/>
        <w:rPr>
          <w:rFonts w:asciiTheme="minorHAnsi" w:hAnsiTheme="minorHAnsi" w:cstheme="minorHAnsi"/>
          <w:sz w:val="20"/>
        </w:rPr>
      </w:pPr>
    </w:p>
    <w:p w14:paraId="3A6EAA16" w14:textId="77777777" w:rsidR="000A5EEF" w:rsidRDefault="000A5EEF" w:rsidP="000A5EEF">
      <w:pPr>
        <w:spacing w:after="80" w:line="240" w:lineRule="exact"/>
        <w:jc w:val="left"/>
        <w:rPr>
          <w:rFonts w:asciiTheme="minorHAnsi" w:hAnsiTheme="minorHAnsi" w:cstheme="minorHAnsi"/>
          <w:sz w:val="20"/>
        </w:rPr>
      </w:pPr>
    </w:p>
    <w:p w14:paraId="6DC01664" w14:textId="77777777" w:rsidR="00EA4923" w:rsidRDefault="00EA4923" w:rsidP="00EA4923">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427FD15A" w14:textId="7D27E566" w:rsidR="000A5EEF" w:rsidRDefault="00EA4923" w:rsidP="00EA4923">
      <w:pPr>
        <w:spacing w:after="80" w:line="240" w:lineRule="exact"/>
        <w:jc w:val="center"/>
        <w:rPr>
          <w:rFonts w:asciiTheme="minorHAnsi" w:hAnsiTheme="minorHAnsi" w:cstheme="minorHAnsi"/>
          <w:b/>
          <w:bCs/>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60D0BCE9" w14:textId="49F4B3D9" w:rsidR="000A5EEF" w:rsidRPr="00181504" w:rsidRDefault="000A5EEF" w:rsidP="000A5EEF">
      <w:pPr>
        <w:rPr>
          <w:rFonts w:asciiTheme="minorHAnsi" w:hAnsiTheme="minorHAnsi" w:cstheme="minorHAnsi"/>
          <w:sz w:val="20"/>
        </w:rPr>
      </w:pPr>
    </w:p>
    <w:p w14:paraId="5B229018" w14:textId="77777777" w:rsidR="00EA4923" w:rsidRPr="007623D7" w:rsidRDefault="00EA4923" w:rsidP="00EA4923">
      <w:pPr>
        <w:spacing w:line="240" w:lineRule="auto"/>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7FEC388" w14:textId="77777777" w:rsidR="00EA4923" w:rsidRPr="007623D7" w:rsidRDefault="00EA4923" w:rsidP="00EA4923">
      <w:pPr>
        <w:rPr>
          <w:rFonts w:asciiTheme="minorHAnsi" w:hAnsiTheme="minorHAnsi" w:cstheme="minorHAnsi"/>
          <w:sz w:val="20"/>
        </w:rPr>
      </w:pPr>
    </w:p>
    <w:p w14:paraId="63A017F0" w14:textId="0F33733F" w:rsidR="00EA4923" w:rsidRPr="007623D7" w:rsidRDefault="00EA4923" w:rsidP="00EA4923">
      <w:pPr>
        <w:spacing w:line="276" w:lineRule="auto"/>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pn.</w:t>
      </w:r>
      <w:r>
        <w:rPr>
          <w:rFonts w:asciiTheme="minorHAnsi" w:hAnsiTheme="minorHAnsi" w:cstheme="minorHAnsi"/>
          <w:b/>
          <w:i/>
          <w:sz w:val="20"/>
        </w:rPr>
        <w:t xml:space="preserve"> </w:t>
      </w:r>
      <w:r w:rsidRPr="00EA4923">
        <w:rPr>
          <w:rFonts w:asciiTheme="minorHAnsi" w:hAnsiTheme="minorHAnsi" w:cstheme="minorHAnsi"/>
          <w:i/>
          <w:sz w:val="20"/>
        </w:rPr>
        <w:t>„</w:t>
      </w:r>
      <w:r w:rsidRPr="00EA4923">
        <w:rPr>
          <w:rFonts w:asciiTheme="minorHAnsi" w:hAnsiTheme="minorHAnsi" w:cstheme="minorHAnsi"/>
          <w:i/>
          <w:sz w:val="20"/>
        </w:rPr>
        <w:fldChar w:fldCharType="begin"/>
      </w:r>
      <w:r w:rsidRPr="00EA4923">
        <w:rPr>
          <w:rFonts w:asciiTheme="minorHAnsi" w:hAnsiTheme="minorHAnsi" w:cstheme="minorHAnsi"/>
          <w:i/>
          <w:sz w:val="20"/>
        </w:rPr>
        <w:instrText xml:space="preserve"> MERGEFIELD "nazwa_post" </w:instrText>
      </w:r>
      <w:r w:rsidRPr="00EA4923">
        <w:rPr>
          <w:rFonts w:asciiTheme="minorHAnsi" w:hAnsiTheme="minorHAnsi" w:cstheme="minorHAnsi"/>
          <w:i/>
          <w:sz w:val="20"/>
        </w:rPr>
        <w:fldChar w:fldCharType="separate"/>
      </w:r>
      <w:r w:rsidR="001B6172" w:rsidRPr="00A77542">
        <w:rPr>
          <w:rFonts w:asciiTheme="minorHAnsi" w:hAnsiTheme="minorHAnsi" w:cstheme="minorHAnsi"/>
          <w:i/>
          <w:noProof/>
          <w:sz w:val="20"/>
        </w:rPr>
        <w:t>Opracowanie dokumentacji techniczno-prawnej w zakresie budowy rozdzielni elektroenergetycznej 110kV wraz z nastawnią w miejscowości Księżowola gm. Tarczyn działki nr 101/9, obręb 0013 Kopana</w:t>
      </w:r>
      <w:r w:rsidRPr="00EA4923">
        <w:rPr>
          <w:rFonts w:asciiTheme="minorHAnsi" w:hAnsiTheme="minorHAnsi" w:cstheme="minorHAnsi"/>
          <w:i/>
          <w:sz w:val="20"/>
        </w:rPr>
        <w:fldChar w:fldCharType="end"/>
      </w:r>
      <w:r>
        <w:rPr>
          <w:rFonts w:asciiTheme="minorHAnsi" w:hAnsiTheme="minorHAnsi" w:cstheme="minorHAnsi"/>
          <w:b/>
          <w:i/>
          <w:sz w:val="20"/>
        </w:rPr>
        <w:t>”</w:t>
      </w:r>
      <w:r>
        <w:rPr>
          <w:rFonts w:asciiTheme="minorHAnsi" w:hAnsiTheme="minorHAnsi" w:cstheme="minorHAnsi"/>
          <w:sz w:val="20"/>
        </w:rPr>
        <w:t>, nr</w:t>
      </w:r>
      <w:r w:rsidRPr="007623D7">
        <w:rPr>
          <w:rFonts w:asciiTheme="minorHAnsi" w:hAnsiTheme="minorHAnsi" w:cstheme="minorHAnsi"/>
          <w:sz w:val="20"/>
        </w:rPr>
        <w:t xml:space="preserve"> </w:t>
      </w:r>
      <w:r w:rsidR="00F8623A">
        <w:rPr>
          <w:rFonts w:asciiTheme="minorHAnsi" w:hAnsiTheme="minorHAnsi" w:cstheme="minorHAnsi"/>
          <w:sz w:val="20"/>
          <w:szCs w:val="22"/>
        </w:rPr>
        <w:t>POST/DYS/OW/GZ/0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1B6172" w:rsidRPr="00A77542">
        <w:rPr>
          <w:rFonts w:asciiTheme="minorHAnsi" w:hAnsiTheme="minorHAnsi" w:cstheme="minorHAnsi"/>
          <w:noProof/>
          <w:sz w:val="20"/>
          <w:szCs w:val="22"/>
        </w:rPr>
        <w:t>0083</w:t>
      </w:r>
      <w:r w:rsidRPr="00C33EBB">
        <w:rPr>
          <w:rFonts w:asciiTheme="minorHAnsi" w:hAnsiTheme="minorHAnsi" w:cstheme="minorHAnsi"/>
          <w:sz w:val="20"/>
          <w:szCs w:val="22"/>
        </w:rPr>
        <w:fldChar w:fldCharType="end"/>
      </w:r>
      <w:r w:rsidR="003367F8">
        <w:rPr>
          <w:rFonts w:asciiTheme="minorHAnsi" w:hAnsiTheme="minorHAnsi" w:cstheme="minorHAnsi"/>
          <w:sz w:val="20"/>
          <w:szCs w:val="22"/>
        </w:rPr>
        <w:t>/202</w:t>
      </w:r>
      <w:r w:rsidR="008E3520">
        <w:rPr>
          <w:rFonts w:asciiTheme="minorHAnsi" w:hAnsiTheme="minorHAnsi" w:cstheme="minorHAnsi"/>
          <w:sz w:val="20"/>
          <w:szCs w:val="22"/>
        </w:rPr>
        <w:t>6</w:t>
      </w:r>
      <w:r w:rsidRPr="007623D7">
        <w:rPr>
          <w:rFonts w:asciiTheme="minorHAnsi" w:hAnsiTheme="minorHAnsi" w:cstheme="minorHAnsi"/>
          <w:sz w:val="20"/>
        </w:rPr>
        <w:t>, prowadzonego przez</w:t>
      </w:r>
      <w:r>
        <w:rPr>
          <w:rFonts w:asciiTheme="minorHAnsi" w:hAnsiTheme="minorHAnsi" w:cstheme="minorHAnsi"/>
          <w:sz w:val="20"/>
        </w:rPr>
        <w:t xml:space="preserve"> PGE Dystrybucja S.A. Oddział Warszawa</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0FC342BC" w14:textId="77777777" w:rsidR="00EA4923" w:rsidRPr="007623D7" w:rsidRDefault="00EA4923" w:rsidP="00EA4923">
      <w:pPr>
        <w:rPr>
          <w:rFonts w:asciiTheme="minorHAnsi" w:hAnsiTheme="minorHAnsi" w:cstheme="minorHAnsi"/>
          <w:sz w:val="20"/>
        </w:rPr>
      </w:pPr>
    </w:p>
    <w:p w14:paraId="50E3D307" w14:textId="77777777" w:rsidR="00EA4923" w:rsidRPr="007623D7" w:rsidRDefault="00EA4923" w:rsidP="00EA4923">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239E3E" w14:textId="2ECBFB7F" w:rsidR="00EA4923" w:rsidRPr="009555EB" w:rsidRDefault="00EA4923" w:rsidP="00EA4923">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00D76079">
        <w:rPr>
          <w:rFonts w:asciiTheme="minorHAnsi" w:hAnsiTheme="minorHAnsi" w:cstheme="minorHAnsi"/>
          <w:sz w:val="20"/>
        </w:rPr>
        <w:t xml:space="preserve">, </w:t>
      </w:r>
      <w:r w:rsidR="00D76079" w:rsidRPr="00D76079">
        <w:rPr>
          <w:rFonts w:asciiTheme="minorHAnsi" w:hAnsiTheme="minorHAnsi" w:cstheme="minorHAnsi"/>
          <w:sz w:val="20"/>
        </w:rPr>
        <w:t>zaktualizowanym rozporządzeniem Rady (UE) 2025/2033 (Dz.U. L, 2025/2033 z 23.10.2025) dalej: rozporządzenie 2025/2033</w:t>
      </w:r>
      <w:r w:rsidRPr="009555EB">
        <w:rPr>
          <w:rFonts w:asciiTheme="minorHAnsi" w:hAnsiTheme="minorHAnsi" w:cstheme="minorHAnsi"/>
          <w:sz w:val="20"/>
        </w:rPr>
        <w:t>.</w:t>
      </w:r>
      <w:r w:rsidRPr="009555EB">
        <w:rPr>
          <w:rFonts w:asciiTheme="minorHAnsi" w:hAnsiTheme="minorHAnsi" w:cstheme="minorHAnsi"/>
          <w:sz w:val="20"/>
          <w:vertAlign w:val="superscript"/>
        </w:rPr>
        <w:footnoteReference w:id="8"/>
      </w:r>
    </w:p>
    <w:p w14:paraId="247A7D2D" w14:textId="7B143A5C" w:rsidR="00EA4923" w:rsidRPr="007623D7" w:rsidRDefault="00EA4923" w:rsidP="00EA4923">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 xml:space="preserve">(Dz. U. </w:t>
      </w:r>
      <w:r w:rsidR="00D76079">
        <w:rPr>
          <w:rFonts w:asciiTheme="minorHAnsi" w:hAnsiTheme="minorHAnsi" w:cstheme="minorHAnsi"/>
          <w:sz w:val="20"/>
        </w:rPr>
        <w:t xml:space="preserve">z 2025 r. </w:t>
      </w:r>
      <w:r w:rsidRPr="00830003">
        <w:rPr>
          <w:rFonts w:asciiTheme="minorHAnsi" w:hAnsiTheme="minorHAnsi" w:cstheme="minorHAnsi"/>
          <w:sz w:val="20"/>
        </w:rPr>
        <w:t xml:space="preserve">poz. </w:t>
      </w:r>
      <w:r w:rsidR="00D76079">
        <w:rPr>
          <w:rFonts w:asciiTheme="minorHAnsi" w:hAnsiTheme="minorHAnsi" w:cstheme="minorHAnsi"/>
          <w:sz w:val="20"/>
        </w:rPr>
        <w:t>514</w:t>
      </w:r>
      <w:r w:rsidRPr="00830003">
        <w:rPr>
          <w:rFonts w:asciiTheme="minorHAnsi" w:hAnsiTheme="minorHAnsi" w:cstheme="minorHAnsi"/>
          <w:sz w:val="20"/>
        </w:rPr>
        <w:t>)</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9"/>
      </w:r>
    </w:p>
    <w:p w14:paraId="0A20FA39" w14:textId="77777777" w:rsidR="00EA4923" w:rsidRPr="007623D7" w:rsidRDefault="00EA4923" w:rsidP="00EA4923">
      <w:pPr>
        <w:rPr>
          <w:rFonts w:asciiTheme="minorHAnsi" w:hAnsiTheme="minorHAnsi" w:cstheme="minorHAnsi"/>
          <w:b/>
          <w:bCs/>
          <w:sz w:val="20"/>
        </w:rPr>
      </w:pPr>
    </w:p>
    <w:p w14:paraId="2E2C0C23" w14:textId="77777777" w:rsidR="00EA4923" w:rsidRPr="00D76079" w:rsidRDefault="00EA4923" w:rsidP="003367F8">
      <w:pPr>
        <w:spacing w:line="240" w:lineRule="auto"/>
        <w:rPr>
          <w:rFonts w:asciiTheme="minorHAnsi" w:hAnsiTheme="minorHAnsi" w:cstheme="minorHAnsi"/>
          <w:b/>
          <w:sz w:val="20"/>
        </w:rPr>
      </w:pPr>
      <w:r w:rsidRPr="00D76079">
        <w:rPr>
          <w:rFonts w:asciiTheme="minorHAnsi" w:hAnsiTheme="minorHAnsi" w:cstheme="minorHAnsi"/>
          <w:b/>
          <w:sz w:val="20"/>
        </w:rPr>
        <w:t>OŚWIADCZENIE DOTYCZĄCE PODWYKONAWCY, NA KTÓREGO PRZYPADA PONAD 10% WARTOŚCI ZAMÓWIENIA:</w:t>
      </w:r>
    </w:p>
    <w:p w14:paraId="6ADA73BA" w14:textId="77777777" w:rsidR="00EA4923" w:rsidRPr="00D76079" w:rsidRDefault="00EA4923" w:rsidP="003367F8">
      <w:pPr>
        <w:spacing w:line="240" w:lineRule="auto"/>
        <w:rPr>
          <w:rFonts w:asciiTheme="minorHAnsi" w:hAnsiTheme="minorHAnsi" w:cstheme="minorHAnsi"/>
          <w:sz w:val="20"/>
        </w:rPr>
      </w:pPr>
      <w:r w:rsidRPr="00D76079">
        <w:rPr>
          <w:rFonts w:asciiTheme="minorHAnsi" w:hAnsiTheme="minorHAnsi" w:cstheme="minorHAnsi"/>
          <w:sz w:val="20"/>
        </w:rPr>
        <w:t>[UWAGA</w:t>
      </w:r>
      <w:r w:rsidRPr="00D76079">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76079">
        <w:rPr>
          <w:rFonts w:asciiTheme="minorHAnsi" w:hAnsiTheme="minorHAnsi" w:cstheme="minorHAnsi"/>
          <w:sz w:val="20"/>
        </w:rPr>
        <w:t>]</w:t>
      </w:r>
    </w:p>
    <w:p w14:paraId="59969EAE" w14:textId="54C17004" w:rsidR="00EA4923" w:rsidRPr="00D76079" w:rsidRDefault="00EA4923" w:rsidP="003367F8">
      <w:pPr>
        <w:spacing w:line="240" w:lineRule="auto"/>
        <w:rPr>
          <w:rFonts w:asciiTheme="minorHAnsi" w:hAnsiTheme="minorHAnsi" w:cstheme="minorHAnsi"/>
          <w:sz w:val="20"/>
        </w:rPr>
      </w:pPr>
      <w:r w:rsidRPr="00D76079">
        <w:rPr>
          <w:rFonts w:asciiTheme="minorHAnsi" w:hAnsiTheme="minorHAnsi" w:cstheme="minorHAnsi"/>
          <w:sz w:val="20"/>
        </w:rPr>
        <w:t xml:space="preserve">Oświadczam, że w stosunku do następującego podmiotu, będącego podwykonawcą, na którego przypada ponad 10% wartości zamówienia: ……………………………………………………………………………………………….… </w:t>
      </w:r>
      <w:r w:rsidRPr="00D76079">
        <w:rPr>
          <w:rFonts w:asciiTheme="minorHAnsi" w:hAnsiTheme="minorHAnsi" w:cstheme="minorHAnsi"/>
          <w:i/>
          <w:sz w:val="20"/>
        </w:rPr>
        <w:t xml:space="preserve">(podać pełną nazwę/ firmę, adres, a także w zależności od podmiotu: NIP/ PESEL, KRS/ </w:t>
      </w:r>
      <w:proofErr w:type="spellStart"/>
      <w:r w:rsidRPr="00D76079">
        <w:rPr>
          <w:rFonts w:asciiTheme="minorHAnsi" w:hAnsiTheme="minorHAnsi" w:cstheme="minorHAnsi"/>
          <w:i/>
          <w:sz w:val="20"/>
        </w:rPr>
        <w:t>CEiDG</w:t>
      </w:r>
      <w:proofErr w:type="spellEnd"/>
      <w:r w:rsidRPr="00D76079">
        <w:rPr>
          <w:rFonts w:asciiTheme="minorHAnsi" w:hAnsiTheme="minorHAnsi" w:cstheme="minorHAnsi"/>
          <w:i/>
          <w:sz w:val="20"/>
        </w:rPr>
        <w:t>)</w:t>
      </w:r>
      <w:r w:rsidRPr="00D76079">
        <w:rPr>
          <w:rFonts w:asciiTheme="minorHAnsi" w:hAnsiTheme="minorHAnsi" w:cstheme="minorHAnsi"/>
          <w:sz w:val="20"/>
        </w:rPr>
        <w:t>, nie zachodzą podstawy wykluczenia z postępowania o udzielenie zamówienia przewidziane w art. 5k rozporządzenia 833/2014 w brzmieniu nadanym rozporządzeniem 2022/576</w:t>
      </w:r>
      <w:r w:rsidR="00D76079" w:rsidRPr="00D76079">
        <w:rPr>
          <w:rFonts w:asciiTheme="minorHAnsi" w:hAnsiTheme="minorHAnsi" w:cstheme="minorHAnsi"/>
          <w:sz w:val="20"/>
        </w:rPr>
        <w:t>, zaktualizowanym rozporządzeniem Rady (UE) 2025/2033</w:t>
      </w:r>
      <w:r w:rsidRPr="00D76079">
        <w:rPr>
          <w:rFonts w:asciiTheme="minorHAnsi" w:hAnsiTheme="minorHAnsi" w:cstheme="minorHAnsi"/>
          <w:sz w:val="20"/>
        </w:rPr>
        <w:t>.</w:t>
      </w:r>
    </w:p>
    <w:p w14:paraId="025259A6" w14:textId="77777777" w:rsidR="00EA4923" w:rsidRPr="00EA4923" w:rsidRDefault="00EA4923" w:rsidP="003367F8">
      <w:pPr>
        <w:spacing w:line="240" w:lineRule="auto"/>
        <w:rPr>
          <w:rFonts w:asciiTheme="minorHAnsi" w:hAnsiTheme="minorHAnsi" w:cstheme="minorHAnsi"/>
          <w:sz w:val="16"/>
          <w:szCs w:val="16"/>
        </w:rPr>
      </w:pPr>
    </w:p>
    <w:p w14:paraId="2C45E004" w14:textId="77777777" w:rsidR="00EA4923" w:rsidRPr="007623D7" w:rsidRDefault="00EA4923" w:rsidP="003367F8">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0FAFC177"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649DABB3" w14:textId="4E672824"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D76079">
        <w:rPr>
          <w:rFonts w:asciiTheme="minorHAnsi" w:hAnsiTheme="minorHAnsi" w:cstheme="minorHAnsi"/>
          <w:sz w:val="20"/>
        </w:rPr>
        <w:t xml:space="preserve">, </w:t>
      </w:r>
      <w:r w:rsidR="00D76079" w:rsidRPr="00D76079">
        <w:rPr>
          <w:rFonts w:asciiTheme="minorHAnsi" w:hAnsiTheme="minorHAnsi" w:cstheme="minorHAnsi"/>
          <w:sz w:val="20"/>
        </w:rPr>
        <w:t>zaktualizowanym rozporządzeniem Rady (UE) 2025/2033</w:t>
      </w:r>
      <w:r w:rsidRPr="007623D7">
        <w:rPr>
          <w:rFonts w:asciiTheme="minorHAnsi" w:hAnsiTheme="minorHAnsi" w:cstheme="minorHAnsi"/>
          <w:sz w:val="20"/>
        </w:rPr>
        <w:t>.</w:t>
      </w:r>
    </w:p>
    <w:p w14:paraId="0FD0D815" w14:textId="77777777" w:rsidR="00EA4923" w:rsidRPr="00EA4923" w:rsidRDefault="00EA4923" w:rsidP="003367F8">
      <w:pPr>
        <w:spacing w:line="240" w:lineRule="auto"/>
        <w:rPr>
          <w:rFonts w:asciiTheme="minorHAnsi" w:hAnsiTheme="minorHAnsi" w:cstheme="minorHAnsi"/>
          <w:i/>
          <w:sz w:val="16"/>
          <w:szCs w:val="16"/>
        </w:rPr>
      </w:pPr>
    </w:p>
    <w:p w14:paraId="59FE603D" w14:textId="77777777" w:rsidR="00EA4923" w:rsidRPr="007623D7" w:rsidRDefault="00EA4923" w:rsidP="003367F8">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0EBEF05C"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4E17B7FD" w14:textId="77777777" w:rsidR="00EA4923" w:rsidRPr="00EA4923" w:rsidRDefault="00EA4923" w:rsidP="003367F8">
      <w:pPr>
        <w:spacing w:line="240" w:lineRule="auto"/>
        <w:rPr>
          <w:rFonts w:asciiTheme="minorHAnsi" w:hAnsiTheme="minorHAnsi" w:cstheme="minorHAnsi"/>
          <w:sz w:val="16"/>
          <w:szCs w:val="16"/>
        </w:rPr>
      </w:pPr>
    </w:p>
    <w:p w14:paraId="7EFA3215" w14:textId="77777777" w:rsidR="00EA4923" w:rsidRPr="007623D7" w:rsidRDefault="00EA4923" w:rsidP="003367F8">
      <w:pPr>
        <w:spacing w:line="240" w:lineRule="auto"/>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5F605347"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0D67AA2E"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1) .....................................................................................................................................................</w:t>
      </w:r>
    </w:p>
    <w:p w14:paraId="5CF862F4"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FF905FB"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2) .....................................................................................................................................................</w:t>
      </w:r>
    </w:p>
    <w:p w14:paraId="4F6731C5" w14:textId="1C185B13" w:rsidR="00EA4923" w:rsidRDefault="00EA4923" w:rsidP="003367F8">
      <w:pPr>
        <w:spacing w:line="240" w:lineRule="auto"/>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6D6AAC29" w14:textId="77777777" w:rsidR="003367F8" w:rsidRPr="007623D7" w:rsidRDefault="003367F8" w:rsidP="003367F8">
      <w:pPr>
        <w:spacing w:line="240" w:lineRule="auto"/>
        <w:rPr>
          <w:rFonts w:asciiTheme="minorHAnsi" w:hAnsiTheme="minorHAnsi" w:cstheme="minorHAnsi"/>
          <w:i/>
          <w:sz w:val="20"/>
        </w:rPr>
      </w:pPr>
    </w:p>
    <w:p w14:paraId="44ED2643" w14:textId="77777777" w:rsidR="00EA4923" w:rsidRPr="009C2468" w:rsidRDefault="00EA4923" w:rsidP="00EA4923">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8E1AE0E" w14:textId="77777777" w:rsidR="00EA4923" w:rsidRDefault="00EA4923" w:rsidP="00EA4923">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5920E39" w14:textId="68250209" w:rsidR="0022779B" w:rsidRDefault="00EA4923" w:rsidP="003367F8">
      <w:pPr>
        <w:spacing w:line="240" w:lineRule="auto"/>
        <w:ind w:left="5398" w:right="68" w:hanging="153"/>
        <w:jc w:val="center"/>
        <w:rPr>
          <w:rFonts w:asciiTheme="minorHAnsi" w:hAnsiTheme="minorHAnsi" w:cstheme="minorHAnsi"/>
          <w:i/>
          <w:sz w:val="16"/>
          <w:szCs w:val="16"/>
        </w:rPr>
        <w:sectPr w:rsidR="0022779B" w:rsidSect="00A25E38">
          <w:headerReference w:type="default" r:id="rId14"/>
          <w:pgSz w:w="11909" w:h="16834" w:code="9"/>
          <w:pgMar w:top="1134" w:right="1276" w:bottom="992" w:left="1134" w:header="142" w:footer="374" w:gutter="0"/>
          <w:pgNumType w:start="1"/>
          <w:cols w:space="708"/>
          <w:titlePg/>
          <w:docGrid w:linePitch="299"/>
        </w:sect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4BF08E48" w14:textId="77777777" w:rsidR="000A5EEF" w:rsidRPr="00A442E3" w:rsidRDefault="000A5EEF" w:rsidP="000A5EEF">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14:paraId="668F4CA6" w14:textId="77777777" w:rsidR="000A5EEF" w:rsidRDefault="000A5EEF" w:rsidP="000A5EEF">
      <w:pPr>
        <w:rPr>
          <w:rFonts w:asciiTheme="minorHAnsi" w:hAnsiTheme="minorHAnsi" w:cstheme="minorHAnsi"/>
          <w:sz w:val="20"/>
        </w:rPr>
      </w:pPr>
    </w:p>
    <w:p w14:paraId="227C7D1C" w14:textId="77777777" w:rsidR="000A5EEF" w:rsidRDefault="000A5EEF" w:rsidP="000A5EEF">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6B56FD" w14:paraId="658C8E52" w14:textId="77777777" w:rsidTr="000A5EEF">
        <w:trPr>
          <w:trHeight w:val="1820"/>
        </w:trPr>
        <w:tc>
          <w:tcPr>
            <w:tcW w:w="3965" w:type="dxa"/>
            <w:tcBorders>
              <w:right w:val="single" w:sz="4" w:space="0" w:color="auto"/>
            </w:tcBorders>
          </w:tcPr>
          <w:p w14:paraId="1CD857DE" w14:textId="77777777" w:rsidR="000A5EEF" w:rsidRPr="006B56FD" w:rsidRDefault="000A5EEF" w:rsidP="000A5EEF">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2AF9812" w14:textId="77777777" w:rsidR="000A5EEF" w:rsidRPr="006B56FD" w:rsidRDefault="000A5EEF" w:rsidP="000A5EEF">
            <w:pPr>
              <w:ind w:right="28"/>
              <w:jc w:val="left"/>
              <w:rPr>
                <w:rFonts w:asciiTheme="minorHAnsi" w:hAnsiTheme="minorHAnsi" w:cstheme="minorHAnsi"/>
                <w:sz w:val="20"/>
              </w:rPr>
            </w:pPr>
          </w:p>
          <w:p w14:paraId="1569BBC4"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1454FDC9"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1B98C89C" w14:textId="77777777" w:rsidR="000A5EEF" w:rsidRPr="006B56FD" w:rsidRDefault="000A5EEF" w:rsidP="000A5EEF">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F54D22D" w14:textId="77777777" w:rsidR="000A5EEF" w:rsidRPr="006B56FD" w:rsidRDefault="000A5EEF" w:rsidP="000A5EEF">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040FE975" w14:textId="77777777" w:rsidR="000A5EEF" w:rsidRPr="006B56FD" w:rsidRDefault="000A5EEF" w:rsidP="000A5EEF">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17BF090" w14:textId="77777777" w:rsidR="000A5EEF" w:rsidRPr="006B56FD" w:rsidRDefault="000A5EEF" w:rsidP="000A5EEF">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AC8B3F5" w14:textId="77777777" w:rsidR="000A5EEF" w:rsidRPr="006B56FD"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40AC8A5B" w14:textId="77777777" w:rsidR="000A5EEF" w:rsidRPr="006B56FD" w:rsidRDefault="000A5EEF" w:rsidP="000A5EEF">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644A26C"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0217C927" w14:textId="77777777" w:rsidR="000A5EEF" w:rsidRPr="006B56FD" w:rsidRDefault="000A5EEF" w:rsidP="000A5EEF">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5C3CBFA0" w14:textId="77777777" w:rsidR="000A5EEF" w:rsidRDefault="000A5EEF" w:rsidP="000A5EEF">
      <w:pPr>
        <w:rPr>
          <w:rFonts w:asciiTheme="minorHAnsi" w:hAnsiTheme="minorHAnsi" w:cstheme="minorHAnsi"/>
          <w:sz w:val="20"/>
        </w:rPr>
      </w:pPr>
    </w:p>
    <w:p w14:paraId="219033D2" w14:textId="77777777" w:rsidR="000A5EEF" w:rsidRDefault="000A5EEF" w:rsidP="000A5EEF">
      <w:pPr>
        <w:rPr>
          <w:rFonts w:asciiTheme="minorHAnsi" w:hAnsiTheme="minorHAnsi" w:cstheme="minorHAnsi"/>
          <w:sz w:val="20"/>
        </w:rPr>
      </w:pPr>
    </w:p>
    <w:p w14:paraId="3420B8D6" w14:textId="77777777" w:rsidR="000A5EEF" w:rsidRPr="004B4556" w:rsidRDefault="000A5EEF" w:rsidP="000A5EEF">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665FB066" w14:textId="77777777" w:rsidR="000A5EEF" w:rsidRDefault="000A5EEF" w:rsidP="000A5EEF">
      <w:pPr>
        <w:rPr>
          <w:rFonts w:asciiTheme="minorHAnsi" w:hAnsiTheme="minorHAnsi" w:cstheme="minorHAnsi"/>
          <w:sz w:val="20"/>
        </w:rPr>
      </w:pPr>
    </w:p>
    <w:p w14:paraId="7FFF1DE8" w14:textId="77777777" w:rsidR="000A5EEF" w:rsidRPr="004B4556" w:rsidRDefault="000A5EEF" w:rsidP="000A5EEF">
      <w:pPr>
        <w:rPr>
          <w:rFonts w:asciiTheme="minorHAnsi" w:hAnsiTheme="minorHAnsi" w:cstheme="minorHAnsi"/>
          <w:sz w:val="20"/>
        </w:rPr>
      </w:pPr>
    </w:p>
    <w:p w14:paraId="792B39D9" w14:textId="6EB40341" w:rsidR="000A5EEF" w:rsidRDefault="000A5EEF" w:rsidP="000A5EEF">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F8623A">
        <w:rPr>
          <w:rFonts w:asciiTheme="minorHAnsi" w:hAnsiTheme="minorHAnsi" w:cstheme="minorHAnsi"/>
          <w:sz w:val="20"/>
          <w:szCs w:val="22"/>
        </w:rPr>
        <w:t>POST/DYS/OW/GZ/0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1B6172" w:rsidRPr="00A77542">
        <w:rPr>
          <w:rFonts w:asciiTheme="minorHAnsi" w:hAnsiTheme="minorHAnsi" w:cstheme="minorHAnsi"/>
          <w:noProof/>
          <w:sz w:val="20"/>
          <w:szCs w:val="22"/>
        </w:rPr>
        <w:t>0083</w:t>
      </w:r>
      <w:r w:rsidRPr="009E24C1">
        <w:rPr>
          <w:rFonts w:asciiTheme="minorHAnsi" w:hAnsiTheme="minorHAnsi" w:cstheme="minorHAnsi"/>
          <w:sz w:val="20"/>
          <w:szCs w:val="22"/>
        </w:rPr>
        <w:fldChar w:fldCharType="end"/>
      </w:r>
      <w:r w:rsidR="00FE665B">
        <w:rPr>
          <w:rFonts w:asciiTheme="minorHAnsi" w:hAnsiTheme="minorHAnsi" w:cstheme="minorHAnsi"/>
          <w:sz w:val="20"/>
          <w:szCs w:val="22"/>
        </w:rPr>
        <w:t>/</w:t>
      </w:r>
      <w:r w:rsidR="003367F8">
        <w:rPr>
          <w:rFonts w:asciiTheme="minorHAnsi" w:hAnsiTheme="minorHAnsi" w:cstheme="minorHAnsi"/>
          <w:sz w:val="20"/>
          <w:szCs w:val="22"/>
        </w:rPr>
        <w:t>202</w:t>
      </w:r>
      <w:r w:rsidR="008E3520">
        <w:rPr>
          <w:rFonts w:asciiTheme="minorHAnsi" w:hAnsiTheme="minorHAnsi" w:cstheme="minorHAnsi"/>
          <w:sz w:val="20"/>
          <w:szCs w:val="22"/>
        </w:rPr>
        <w:t>6</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1B6172" w:rsidRPr="00A77542">
        <w:rPr>
          <w:rFonts w:asciiTheme="minorHAnsi" w:hAnsiTheme="minorHAnsi" w:cstheme="minorHAnsi"/>
          <w:noProof/>
          <w:sz w:val="20"/>
          <w:lang w:eastAsia="pl-PL"/>
        </w:rPr>
        <w:t>Opracowanie dokumentacji techniczno-prawnej w zakresie budowy rozdzielni elektroenergetycznej 110kV wraz z nastawnią w miejscowości Księżowola gm. Tarczyn działki nr 101/9, obręb 0013 Kopana</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020386">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A5741AE" w14:textId="77777777" w:rsidR="000A5EEF" w:rsidRPr="009E24C1" w:rsidRDefault="000A5EEF" w:rsidP="000A5EEF">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0A5EEF" w:rsidRPr="004B4556" w14:paraId="522E3DF7" w14:textId="77777777" w:rsidTr="000A5EEF">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07F6FD3" w14:textId="77777777" w:rsidR="000A5EEF" w:rsidRPr="004B4556" w:rsidRDefault="000A5EEF" w:rsidP="000A5EEF">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F1D3A9" w14:textId="77777777" w:rsidR="000A5EEF" w:rsidRPr="004B4556" w:rsidRDefault="000A5EEF" w:rsidP="000A5EEF">
            <w:pPr>
              <w:jc w:val="center"/>
              <w:rPr>
                <w:rFonts w:asciiTheme="minorHAnsi" w:hAnsiTheme="minorHAnsi" w:cstheme="minorHAnsi"/>
                <w:b/>
                <w:sz w:val="20"/>
              </w:rPr>
            </w:pPr>
          </w:p>
          <w:p w14:paraId="2F51C45A" w14:textId="77777777" w:rsidR="000A5EEF" w:rsidRPr="004B4556" w:rsidRDefault="000A5EEF" w:rsidP="000A5EEF">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6EE66EE2" w14:textId="77777777" w:rsidR="000A5EEF" w:rsidRPr="004B4556" w:rsidRDefault="000A5EEF" w:rsidP="000A5EEF">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1938CB2A" w14:textId="77777777" w:rsidR="000A5EEF" w:rsidRPr="004B4556" w:rsidRDefault="000A5EEF" w:rsidP="000A5EEF">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32D6D5DD" w14:textId="77777777" w:rsidR="000A5EEF" w:rsidRPr="004B4556" w:rsidRDefault="000A5EEF" w:rsidP="000A5EEF">
            <w:pPr>
              <w:jc w:val="center"/>
              <w:rPr>
                <w:rFonts w:asciiTheme="minorHAnsi" w:hAnsiTheme="minorHAnsi" w:cstheme="minorHAnsi"/>
                <w:b/>
                <w:sz w:val="20"/>
              </w:rPr>
            </w:pPr>
          </w:p>
          <w:p w14:paraId="76D73D53" w14:textId="77777777" w:rsidR="000A5EEF" w:rsidRPr="004B4556" w:rsidRDefault="000A5EEF" w:rsidP="000A5EEF">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3A588247" w14:textId="77777777" w:rsidR="000A5EEF" w:rsidRPr="004B4556" w:rsidRDefault="000A5EEF" w:rsidP="000A5EEF">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708AB1A3" w14:textId="77777777" w:rsidR="000A5EEF" w:rsidRPr="004B4556" w:rsidRDefault="000A5EEF" w:rsidP="000A5EEF">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13CD9DDF" w14:textId="77777777" w:rsidR="000A5EEF" w:rsidRPr="004B4556" w:rsidRDefault="000A5EEF" w:rsidP="000A5EEF">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0A5EEF" w:rsidRPr="004B4556" w14:paraId="2BB320B0" w14:textId="77777777" w:rsidTr="003367F8">
        <w:trPr>
          <w:trHeight w:val="504"/>
          <w:tblHeader/>
        </w:trPr>
        <w:tc>
          <w:tcPr>
            <w:tcW w:w="568" w:type="dxa"/>
            <w:vMerge/>
            <w:tcBorders>
              <w:left w:val="single" w:sz="4" w:space="0" w:color="auto"/>
            </w:tcBorders>
            <w:vAlign w:val="center"/>
          </w:tcPr>
          <w:p w14:paraId="530C1149" w14:textId="77777777" w:rsidR="000A5EEF" w:rsidRPr="004B4556" w:rsidRDefault="000A5EEF" w:rsidP="000A5EEF">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10FFEE38" w14:textId="77777777" w:rsidR="000A5EEF" w:rsidRPr="004B4556" w:rsidRDefault="000A5EEF" w:rsidP="000A5EEF">
            <w:pPr>
              <w:jc w:val="center"/>
              <w:rPr>
                <w:rFonts w:asciiTheme="minorHAnsi" w:hAnsiTheme="minorHAnsi" w:cstheme="minorHAnsi"/>
                <w:i/>
                <w:sz w:val="20"/>
              </w:rPr>
            </w:pPr>
          </w:p>
        </w:tc>
        <w:tc>
          <w:tcPr>
            <w:tcW w:w="1560" w:type="dxa"/>
            <w:vMerge/>
            <w:vAlign w:val="center"/>
          </w:tcPr>
          <w:p w14:paraId="4562A5DF" w14:textId="77777777" w:rsidR="000A5EEF" w:rsidRPr="004B4556" w:rsidRDefault="000A5EEF" w:rsidP="000A5EEF">
            <w:pPr>
              <w:jc w:val="center"/>
              <w:rPr>
                <w:rFonts w:asciiTheme="minorHAnsi" w:hAnsiTheme="minorHAnsi" w:cstheme="minorHAnsi"/>
                <w:i/>
                <w:sz w:val="20"/>
              </w:rPr>
            </w:pPr>
          </w:p>
        </w:tc>
        <w:tc>
          <w:tcPr>
            <w:tcW w:w="1560" w:type="dxa"/>
            <w:vMerge/>
          </w:tcPr>
          <w:p w14:paraId="74823972" w14:textId="77777777" w:rsidR="000A5EEF" w:rsidRPr="004B4556" w:rsidRDefault="000A5EEF" w:rsidP="000A5EEF">
            <w:pPr>
              <w:jc w:val="center"/>
              <w:rPr>
                <w:rFonts w:asciiTheme="minorHAnsi" w:hAnsiTheme="minorHAnsi" w:cstheme="minorHAnsi"/>
                <w:i/>
                <w:sz w:val="20"/>
              </w:rPr>
            </w:pPr>
          </w:p>
        </w:tc>
        <w:tc>
          <w:tcPr>
            <w:tcW w:w="1417" w:type="dxa"/>
            <w:tcBorders>
              <w:top w:val="nil"/>
              <w:bottom w:val="single" w:sz="6" w:space="0" w:color="auto"/>
            </w:tcBorders>
            <w:shd w:val="clear" w:color="auto" w:fill="EAF1DD" w:themeFill="accent3" w:themeFillTint="33"/>
            <w:vAlign w:val="center"/>
          </w:tcPr>
          <w:p w14:paraId="42E2B7A9"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Data</w:t>
            </w:r>
          </w:p>
          <w:p w14:paraId="0EACA1F1"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EAF1DD" w:themeFill="accent3" w:themeFillTint="33"/>
            <w:vAlign w:val="center"/>
          </w:tcPr>
          <w:p w14:paraId="0FCD6256"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Data</w:t>
            </w:r>
          </w:p>
          <w:p w14:paraId="5542312B" w14:textId="77777777" w:rsidR="000A5EEF" w:rsidRPr="004B4556" w:rsidRDefault="000A5EEF" w:rsidP="000A5EEF">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676513BD" w14:textId="77777777" w:rsidR="000A5EEF" w:rsidRPr="004B4556" w:rsidRDefault="000A5EEF" w:rsidP="000A5EEF">
            <w:pPr>
              <w:jc w:val="center"/>
              <w:rPr>
                <w:rFonts w:asciiTheme="minorHAnsi" w:hAnsiTheme="minorHAnsi" w:cstheme="minorHAnsi"/>
                <w:i/>
                <w:sz w:val="20"/>
              </w:rPr>
            </w:pPr>
          </w:p>
        </w:tc>
      </w:tr>
      <w:tr w:rsidR="000A5EEF" w:rsidRPr="004B4556" w14:paraId="0CC8548C" w14:textId="77777777" w:rsidTr="000A5EEF">
        <w:trPr>
          <w:trHeight w:val="843"/>
        </w:trPr>
        <w:tc>
          <w:tcPr>
            <w:tcW w:w="568" w:type="dxa"/>
            <w:vAlign w:val="center"/>
          </w:tcPr>
          <w:p w14:paraId="11F9D06A" w14:textId="77777777" w:rsidR="000A5EEF" w:rsidRPr="004B4556" w:rsidRDefault="000A5EEF" w:rsidP="000A5EE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37BD2922"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6EDFC0C9"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18F3CB25" w14:textId="77777777" w:rsidR="000A5EEF" w:rsidRPr="004B4556" w:rsidRDefault="000A5EEF" w:rsidP="000A5EEF">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5BC5021D" w14:textId="77777777" w:rsidR="000A5EEF" w:rsidRPr="004B4556" w:rsidRDefault="000A5EEF" w:rsidP="000A5EEF">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2FEEEACD" w14:textId="77777777" w:rsidR="000A5EEF" w:rsidRPr="004B4556" w:rsidRDefault="000A5EEF" w:rsidP="000A5EEF">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7BB29342" w14:textId="77777777" w:rsidR="000A5EEF" w:rsidRPr="004B4556" w:rsidRDefault="000A5EEF" w:rsidP="000A5EEF">
            <w:pPr>
              <w:spacing w:before="120"/>
              <w:rPr>
                <w:rFonts w:asciiTheme="minorHAnsi" w:hAnsiTheme="minorHAnsi" w:cstheme="minorHAnsi"/>
                <w:sz w:val="20"/>
              </w:rPr>
            </w:pPr>
          </w:p>
        </w:tc>
      </w:tr>
      <w:tr w:rsidR="000A5EEF" w:rsidRPr="004B4556" w14:paraId="229796F9" w14:textId="77777777" w:rsidTr="000A5EEF">
        <w:trPr>
          <w:trHeight w:val="843"/>
        </w:trPr>
        <w:tc>
          <w:tcPr>
            <w:tcW w:w="568" w:type="dxa"/>
            <w:vAlign w:val="center"/>
          </w:tcPr>
          <w:p w14:paraId="7C604537" w14:textId="77777777" w:rsidR="000A5EEF" w:rsidRPr="004B4556" w:rsidRDefault="000A5EEF" w:rsidP="000A5EE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144C3E54"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4BFFCCFE"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2F681A1F" w14:textId="77777777" w:rsidR="000A5EEF" w:rsidRPr="004B4556" w:rsidRDefault="000A5EEF" w:rsidP="000A5EEF">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47BED5AD" w14:textId="77777777" w:rsidR="000A5EEF" w:rsidRPr="004B4556" w:rsidRDefault="000A5EEF" w:rsidP="000A5EEF">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F183372" w14:textId="77777777" w:rsidR="000A5EEF" w:rsidRPr="004B4556" w:rsidRDefault="000A5EEF" w:rsidP="000A5EEF">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E7AA84E" w14:textId="77777777" w:rsidR="000A5EEF" w:rsidRPr="004B4556" w:rsidRDefault="000A5EEF" w:rsidP="000A5EEF">
            <w:pPr>
              <w:spacing w:before="120"/>
              <w:rPr>
                <w:rFonts w:asciiTheme="minorHAnsi" w:hAnsiTheme="minorHAnsi" w:cstheme="minorHAnsi"/>
                <w:sz w:val="20"/>
              </w:rPr>
            </w:pPr>
          </w:p>
        </w:tc>
      </w:tr>
      <w:tr w:rsidR="000A5EEF" w:rsidRPr="004B4556" w14:paraId="6E921DC9" w14:textId="77777777" w:rsidTr="000A5EEF">
        <w:trPr>
          <w:trHeight w:val="843"/>
        </w:trPr>
        <w:tc>
          <w:tcPr>
            <w:tcW w:w="568" w:type="dxa"/>
            <w:vAlign w:val="center"/>
          </w:tcPr>
          <w:p w14:paraId="2C8791BF" w14:textId="77777777" w:rsidR="000A5EEF" w:rsidRPr="004B4556" w:rsidRDefault="000A5EEF" w:rsidP="000A5EE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67EF0435"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57814B74" w14:textId="77777777" w:rsidR="000A5EEF" w:rsidRPr="004B4556" w:rsidRDefault="000A5EEF" w:rsidP="000A5EEF">
            <w:pPr>
              <w:spacing w:before="120"/>
              <w:jc w:val="center"/>
              <w:rPr>
                <w:rFonts w:asciiTheme="minorHAnsi" w:hAnsiTheme="minorHAnsi" w:cstheme="minorHAnsi"/>
                <w:sz w:val="20"/>
              </w:rPr>
            </w:pPr>
          </w:p>
        </w:tc>
        <w:tc>
          <w:tcPr>
            <w:tcW w:w="1560" w:type="dxa"/>
            <w:vAlign w:val="center"/>
          </w:tcPr>
          <w:p w14:paraId="1638980E" w14:textId="77777777" w:rsidR="000A5EEF" w:rsidRPr="004B4556" w:rsidRDefault="000A5EEF" w:rsidP="000A5EEF">
            <w:pPr>
              <w:spacing w:before="120"/>
              <w:jc w:val="center"/>
              <w:rPr>
                <w:rFonts w:asciiTheme="minorHAnsi" w:hAnsiTheme="minorHAnsi" w:cstheme="minorHAnsi"/>
                <w:sz w:val="20"/>
              </w:rPr>
            </w:pPr>
          </w:p>
        </w:tc>
        <w:tc>
          <w:tcPr>
            <w:tcW w:w="1417" w:type="dxa"/>
            <w:tcBorders>
              <w:top w:val="single" w:sz="6" w:space="0" w:color="auto"/>
            </w:tcBorders>
            <w:vAlign w:val="center"/>
          </w:tcPr>
          <w:p w14:paraId="142E0EAE" w14:textId="77777777" w:rsidR="000A5EEF" w:rsidRPr="004B4556" w:rsidRDefault="000A5EEF" w:rsidP="000A5EEF">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45F5E886" w14:textId="77777777" w:rsidR="000A5EEF" w:rsidRPr="004B4556" w:rsidRDefault="000A5EEF" w:rsidP="000A5EEF">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05E6492E" w14:textId="77777777" w:rsidR="000A5EEF" w:rsidRPr="004B4556" w:rsidRDefault="000A5EEF" w:rsidP="000A5EEF">
            <w:pPr>
              <w:spacing w:before="120"/>
              <w:rPr>
                <w:rFonts w:asciiTheme="minorHAnsi" w:hAnsiTheme="minorHAnsi" w:cstheme="minorHAnsi"/>
                <w:sz w:val="20"/>
              </w:rPr>
            </w:pPr>
          </w:p>
        </w:tc>
      </w:tr>
    </w:tbl>
    <w:p w14:paraId="768D8B12" w14:textId="77777777" w:rsidR="000A5EEF" w:rsidRPr="004B4556" w:rsidRDefault="000A5EEF" w:rsidP="000A5EEF">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2F1D36D6" w14:textId="77777777" w:rsidR="000A5EEF" w:rsidRPr="009E24C1" w:rsidRDefault="000A5EEF" w:rsidP="000A5EEF">
      <w:pPr>
        <w:spacing w:before="120"/>
        <w:ind w:left="-284" w:right="-569"/>
        <w:outlineLvl w:val="0"/>
        <w:rPr>
          <w:rFonts w:asciiTheme="minorHAnsi" w:hAnsiTheme="minorHAnsi" w:cstheme="minorHAnsi"/>
          <w:i/>
          <w:sz w:val="16"/>
          <w:szCs w:val="16"/>
        </w:rPr>
      </w:pPr>
    </w:p>
    <w:p w14:paraId="0ECD8EFB" w14:textId="44C220D9" w:rsidR="000A5EEF" w:rsidRPr="004B4556" w:rsidRDefault="000A5EEF" w:rsidP="000A5EEF">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należycie.</w:t>
      </w:r>
    </w:p>
    <w:p w14:paraId="7EF2E17C" w14:textId="77777777" w:rsidR="000A5EEF" w:rsidRPr="004B4556" w:rsidRDefault="000A5EEF" w:rsidP="000A5EEF">
      <w:pPr>
        <w:ind w:right="-993"/>
        <w:rPr>
          <w:rFonts w:asciiTheme="minorHAnsi" w:hAnsiTheme="minorHAnsi" w:cstheme="minorHAnsi"/>
          <w:sz w:val="20"/>
        </w:rPr>
      </w:pPr>
    </w:p>
    <w:p w14:paraId="46C15BFD" w14:textId="77777777" w:rsidR="000A5EEF" w:rsidRPr="004B4556" w:rsidRDefault="000A5EEF" w:rsidP="000A5EEF">
      <w:pPr>
        <w:ind w:right="-993"/>
        <w:rPr>
          <w:rFonts w:asciiTheme="minorHAnsi" w:hAnsiTheme="minorHAnsi" w:cstheme="minorHAnsi"/>
          <w:sz w:val="20"/>
        </w:rPr>
      </w:pPr>
    </w:p>
    <w:p w14:paraId="02F2E230" w14:textId="77777777" w:rsidR="000A5EEF" w:rsidRDefault="000A5EEF" w:rsidP="000A5EEF">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3ADC06C8"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25FCFB1B"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7539FA1F" w14:textId="77777777" w:rsidR="000A5EEF" w:rsidRPr="004B4556" w:rsidRDefault="000A5EEF" w:rsidP="000A5EEF">
      <w:pPr>
        <w:spacing w:line="240" w:lineRule="auto"/>
        <w:ind w:left="5954" w:right="68" w:hanging="556"/>
        <w:jc w:val="center"/>
        <w:rPr>
          <w:rFonts w:asciiTheme="minorHAnsi" w:hAnsiTheme="minorHAnsi" w:cstheme="minorHAnsi"/>
          <w:i/>
          <w:sz w:val="20"/>
        </w:rPr>
      </w:pPr>
    </w:p>
    <w:p w14:paraId="4C3D63C2" w14:textId="77777777" w:rsidR="000A5EEF" w:rsidRDefault="000A5EEF" w:rsidP="000A5EEF">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6A28E3EA" w14:textId="77777777" w:rsidR="000A5EEF" w:rsidRDefault="000A5EEF" w:rsidP="000A5EEF">
      <w:pPr>
        <w:ind w:right="68"/>
        <w:rPr>
          <w:rFonts w:asciiTheme="minorHAnsi" w:hAnsiTheme="minorHAnsi" w:cstheme="minorHAnsi"/>
          <w:i/>
          <w:sz w:val="16"/>
          <w:szCs w:val="16"/>
        </w:rPr>
        <w:sectPr w:rsidR="000A5EEF" w:rsidSect="003367F8">
          <w:headerReference w:type="even" r:id="rId15"/>
          <w:headerReference w:type="default" r:id="rId16"/>
          <w:footerReference w:type="even" r:id="rId17"/>
          <w:footerReference w:type="default" r:id="rId18"/>
          <w:headerReference w:type="first" r:id="rId19"/>
          <w:footerReference w:type="first" r:id="rId20"/>
          <w:pgSz w:w="11906" w:h="16838"/>
          <w:pgMar w:top="1524" w:right="1416" w:bottom="964" w:left="1531" w:header="4" w:footer="510" w:gutter="0"/>
          <w:pgNumType w:start="1"/>
          <w:cols w:space="708"/>
          <w:docGrid w:linePitch="360"/>
        </w:sectPr>
      </w:pPr>
    </w:p>
    <w:p w14:paraId="3DBC6B10" w14:textId="77777777" w:rsidR="000A5EEF" w:rsidRPr="00156D62" w:rsidRDefault="000A5EEF" w:rsidP="000A5EEF">
      <w:pPr>
        <w:pStyle w:val="Nagwek1"/>
        <w:shd w:val="clear" w:color="auto" w:fill="C6D9F1" w:themeFill="text2" w:themeFillTint="33"/>
        <w:spacing w:before="0" w:after="200"/>
        <w:jc w:val="left"/>
        <w:rPr>
          <w:rFonts w:cstheme="minorHAnsi"/>
          <w:color w:val="000000" w:themeColor="text1"/>
          <w:sz w:val="20"/>
          <w:szCs w:val="20"/>
        </w:rPr>
      </w:pPr>
      <w:bookmarkStart w:id="8" w:name="_Toc516738908"/>
      <w:bookmarkStart w:id="9" w:name="_Toc18928752"/>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bookmarkEnd w:id="8"/>
      <w:bookmarkEnd w:id="9"/>
      <w:r>
        <w:rPr>
          <w:rFonts w:cstheme="minorHAnsi"/>
          <w:color w:val="000000" w:themeColor="text1"/>
          <w:sz w:val="20"/>
          <w:szCs w:val="20"/>
        </w:rPr>
        <w:t>WYKAZ OSÓB</w:t>
      </w:r>
    </w:p>
    <w:p w14:paraId="0064239A" w14:textId="77777777" w:rsidR="000A5EEF" w:rsidRDefault="000A5EEF" w:rsidP="000A5EEF">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0A5EEF" w:rsidRPr="006B56FD" w14:paraId="05D60A56" w14:textId="77777777" w:rsidTr="000A5EEF">
        <w:trPr>
          <w:trHeight w:val="1820"/>
        </w:trPr>
        <w:tc>
          <w:tcPr>
            <w:tcW w:w="3965" w:type="dxa"/>
            <w:tcBorders>
              <w:right w:val="single" w:sz="4" w:space="0" w:color="auto"/>
            </w:tcBorders>
          </w:tcPr>
          <w:p w14:paraId="1CB675CF" w14:textId="77777777" w:rsidR="000A5EEF" w:rsidRPr="006B56FD" w:rsidRDefault="000A5EEF" w:rsidP="000A5EEF">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1ED235C8" w14:textId="77777777" w:rsidR="000A5EEF" w:rsidRPr="006B56FD" w:rsidRDefault="000A5EEF" w:rsidP="000A5EEF">
            <w:pPr>
              <w:ind w:right="28"/>
              <w:jc w:val="left"/>
              <w:rPr>
                <w:rFonts w:asciiTheme="minorHAnsi" w:hAnsiTheme="minorHAnsi" w:cstheme="minorHAnsi"/>
                <w:sz w:val="20"/>
              </w:rPr>
            </w:pPr>
          </w:p>
          <w:p w14:paraId="016608A3"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4265F390" w14:textId="77777777" w:rsidR="000A5EEF" w:rsidRPr="006B56FD" w:rsidRDefault="000A5EEF" w:rsidP="000A5EEF">
            <w:pPr>
              <w:ind w:right="28"/>
              <w:jc w:val="center"/>
              <w:rPr>
                <w:rFonts w:asciiTheme="minorHAnsi" w:hAnsiTheme="minorHAnsi" w:cstheme="minorHAnsi"/>
                <w:sz w:val="20"/>
              </w:rPr>
            </w:pPr>
            <w:r w:rsidRPr="006B56FD">
              <w:rPr>
                <w:rFonts w:asciiTheme="minorHAnsi" w:hAnsiTheme="minorHAnsi" w:cstheme="minorHAnsi"/>
                <w:sz w:val="20"/>
              </w:rPr>
              <w:t>……………………………………………….</w:t>
            </w:r>
          </w:p>
          <w:p w14:paraId="5C3DA471" w14:textId="77777777" w:rsidR="000A5EEF" w:rsidRPr="006B56FD" w:rsidRDefault="000A5EEF" w:rsidP="000A5EEF">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DA7325" w14:textId="77777777" w:rsidR="000A5EEF" w:rsidRPr="006B56FD" w:rsidRDefault="000A5EEF" w:rsidP="000A5EEF">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E802217" w14:textId="77777777" w:rsidR="000A5EEF" w:rsidRPr="006B56FD" w:rsidRDefault="000A5EEF" w:rsidP="000A5EEF">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04A8A96C" w14:textId="77777777" w:rsidR="000A5EEF" w:rsidRPr="006B56FD" w:rsidRDefault="000A5EEF" w:rsidP="000A5EEF">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55783846" w14:textId="77777777" w:rsidR="000A5EEF" w:rsidRPr="006B56FD"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0013BD6F" w14:textId="77777777" w:rsidR="000A5EEF" w:rsidRPr="006B56FD" w:rsidRDefault="000A5EEF" w:rsidP="000A5EEF">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057034D"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5264862" w14:textId="77777777" w:rsidR="000A5EEF" w:rsidRPr="002A7B62" w:rsidRDefault="000A5EEF" w:rsidP="000A5EEF">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58B3D3ED" w14:textId="77777777" w:rsidR="000A5EEF" w:rsidRPr="006B56FD" w:rsidRDefault="000A5EEF" w:rsidP="000A5EEF">
            <w:pPr>
              <w:spacing w:line="360" w:lineRule="auto"/>
              <w:rPr>
                <w:rFonts w:asciiTheme="minorHAnsi" w:eastAsiaTheme="majorEastAsia" w:hAnsiTheme="minorHAnsi" w:cstheme="minorHAnsi"/>
                <w:i/>
                <w:iCs/>
                <w:sz w:val="20"/>
              </w:rPr>
            </w:pPr>
          </w:p>
        </w:tc>
      </w:tr>
    </w:tbl>
    <w:p w14:paraId="7F57338B" w14:textId="77777777" w:rsidR="000A5EEF" w:rsidRPr="00B9529B" w:rsidRDefault="000A5EEF" w:rsidP="000A5EEF">
      <w:pPr>
        <w:spacing w:before="120" w:line="276" w:lineRule="auto"/>
        <w:jc w:val="left"/>
        <w:outlineLvl w:val="0"/>
        <w:rPr>
          <w:rFonts w:asciiTheme="minorHAnsi" w:hAnsiTheme="minorHAnsi" w:cstheme="minorHAnsi"/>
          <w:b/>
          <w:sz w:val="20"/>
        </w:rPr>
      </w:pPr>
    </w:p>
    <w:p w14:paraId="4F616570" w14:textId="77777777" w:rsidR="000A5EEF" w:rsidRDefault="000A5EEF" w:rsidP="000A5EEF">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667D62F6" w14:textId="77777777" w:rsidR="000A5EEF" w:rsidRPr="009E24C1" w:rsidRDefault="000A5EEF" w:rsidP="000A5EEF">
      <w:pPr>
        <w:spacing w:before="120" w:line="276" w:lineRule="auto"/>
        <w:jc w:val="left"/>
        <w:outlineLvl w:val="0"/>
        <w:rPr>
          <w:rFonts w:asciiTheme="minorHAnsi" w:hAnsiTheme="minorHAnsi" w:cstheme="minorHAnsi"/>
          <w:b/>
          <w:sz w:val="14"/>
          <w:szCs w:val="14"/>
        </w:rPr>
      </w:pPr>
    </w:p>
    <w:p w14:paraId="734A5912" w14:textId="6A553312" w:rsidR="000A5EEF" w:rsidRDefault="000A5EEF" w:rsidP="000A5EEF">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F8623A">
        <w:rPr>
          <w:rFonts w:asciiTheme="minorHAnsi" w:hAnsiTheme="minorHAnsi" w:cstheme="minorHAnsi"/>
          <w:sz w:val="20"/>
          <w:szCs w:val="22"/>
        </w:rPr>
        <w:t>POST/DYS/OW/GZ/0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1B6172" w:rsidRPr="00A77542">
        <w:rPr>
          <w:rFonts w:asciiTheme="minorHAnsi" w:hAnsiTheme="minorHAnsi" w:cstheme="minorHAnsi"/>
          <w:noProof/>
          <w:sz w:val="20"/>
          <w:szCs w:val="22"/>
        </w:rPr>
        <w:t>0083</w:t>
      </w:r>
      <w:r w:rsidRPr="00F66BFB">
        <w:rPr>
          <w:rFonts w:asciiTheme="minorHAnsi" w:hAnsiTheme="minorHAnsi" w:cstheme="minorHAnsi"/>
          <w:sz w:val="20"/>
          <w:szCs w:val="22"/>
        </w:rPr>
        <w:fldChar w:fldCharType="end"/>
      </w:r>
      <w:r w:rsidR="00FE665B">
        <w:rPr>
          <w:rFonts w:asciiTheme="minorHAnsi" w:hAnsiTheme="minorHAnsi" w:cstheme="minorHAnsi"/>
          <w:sz w:val="20"/>
          <w:szCs w:val="22"/>
        </w:rPr>
        <w:t>/</w:t>
      </w:r>
      <w:r w:rsidR="003367F8">
        <w:rPr>
          <w:rFonts w:asciiTheme="minorHAnsi" w:hAnsiTheme="minorHAnsi" w:cstheme="minorHAnsi"/>
          <w:sz w:val="20"/>
          <w:szCs w:val="22"/>
        </w:rPr>
        <w:t>202</w:t>
      </w:r>
      <w:r w:rsidR="008E3520">
        <w:rPr>
          <w:rFonts w:asciiTheme="minorHAnsi" w:hAnsiTheme="minorHAnsi" w:cstheme="minorHAnsi"/>
          <w:sz w:val="20"/>
          <w:szCs w:val="22"/>
        </w:rPr>
        <w:t>6</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1B6172" w:rsidRPr="00A77542">
        <w:rPr>
          <w:rFonts w:asciiTheme="minorHAnsi" w:hAnsiTheme="minorHAnsi" w:cstheme="minorHAnsi"/>
          <w:noProof/>
          <w:sz w:val="20"/>
          <w:lang w:eastAsia="pl-PL"/>
        </w:rPr>
        <w:t>Opracowanie dokumentacji techniczno-prawnej w zakresie budowy rozdzielni elektroenergetycznej 110kV wraz z nastawnią w miejscowości Księżowola gm. Tarczyn działki nr 101/9, obręb 0013 Kopana</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14:paraId="0648025A" w14:textId="77777777" w:rsidR="000A5EEF" w:rsidRPr="009E24C1" w:rsidRDefault="000A5EEF" w:rsidP="000A5EEF">
      <w:pPr>
        <w:widowControl w:val="0"/>
        <w:snapToGrid w:val="0"/>
        <w:spacing w:line="240" w:lineRule="auto"/>
        <w:ind w:left="170" w:right="170"/>
        <w:rPr>
          <w:rFonts w:asciiTheme="minorHAnsi" w:hAnsiTheme="minorHAnsi" w:cstheme="minorHAnsi"/>
          <w:sz w:val="14"/>
          <w:szCs w:val="1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1516"/>
        <w:gridCol w:w="2026"/>
        <w:gridCol w:w="1547"/>
        <w:gridCol w:w="1888"/>
        <w:gridCol w:w="1554"/>
      </w:tblGrid>
      <w:tr w:rsidR="00020386" w:rsidRPr="00DC680A" w14:paraId="06FF0EFD" w14:textId="77777777" w:rsidTr="00020386">
        <w:trPr>
          <w:jc w:val="center"/>
        </w:trPr>
        <w:tc>
          <w:tcPr>
            <w:tcW w:w="53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D0816D7" w14:textId="77777777" w:rsidR="00020386" w:rsidRPr="00DC680A" w:rsidRDefault="00020386" w:rsidP="00020386">
            <w:pPr>
              <w:widowControl w:val="0"/>
              <w:tabs>
                <w:tab w:val="left" w:pos="415"/>
              </w:tabs>
              <w:snapToGrid w:val="0"/>
              <w:spacing w:line="240" w:lineRule="auto"/>
              <w:jc w:val="center"/>
              <w:rPr>
                <w:rFonts w:asciiTheme="minorHAnsi" w:hAnsiTheme="minorHAnsi" w:cstheme="minorHAnsi"/>
                <w:b/>
                <w:sz w:val="20"/>
                <w:lang w:eastAsia="pl-PL"/>
              </w:rPr>
            </w:pPr>
            <w:bookmarkStart w:id="10" w:name="_Toc18342848"/>
            <w:bookmarkStart w:id="11" w:name="_Toc54073231"/>
            <w:bookmarkStart w:id="12" w:name="_Toc57057714"/>
            <w:bookmarkStart w:id="13" w:name="_Toc57122890"/>
            <w:bookmarkStart w:id="14" w:name="_Toc57637479"/>
            <w:r w:rsidRPr="00DC680A">
              <w:rPr>
                <w:rFonts w:asciiTheme="minorHAnsi" w:hAnsiTheme="minorHAnsi" w:cstheme="minorHAnsi"/>
                <w:b/>
                <w:sz w:val="20"/>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A6100CE" w14:textId="77777777" w:rsidR="00020386" w:rsidRPr="00DC680A" w:rsidRDefault="00020386" w:rsidP="00020386">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668E2B5" w14:textId="77777777" w:rsidR="00020386" w:rsidRPr="00DC680A" w:rsidRDefault="00020386" w:rsidP="00020386">
            <w:pPr>
              <w:widowControl w:val="0"/>
              <w:snapToGrid w:val="0"/>
              <w:spacing w:line="240" w:lineRule="auto"/>
              <w:ind w:left="-51" w:right="85"/>
              <w:jc w:val="center"/>
              <w:rPr>
                <w:rFonts w:asciiTheme="minorHAnsi" w:hAnsiTheme="minorHAnsi" w:cstheme="minorHAnsi"/>
                <w:b/>
                <w:sz w:val="20"/>
                <w:lang w:eastAsia="pl-PL"/>
              </w:rPr>
            </w:pPr>
            <w:r w:rsidRPr="00DC680A">
              <w:rPr>
                <w:rFonts w:asciiTheme="minorHAnsi" w:hAnsiTheme="minorHAnsi" w:cstheme="minorHAnsi"/>
                <w:b/>
                <w:sz w:val="20"/>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CE2DF8" w14:textId="77777777" w:rsidR="00020386" w:rsidRPr="00DC680A" w:rsidRDefault="00020386" w:rsidP="00020386">
            <w:pPr>
              <w:widowControl w:val="0"/>
              <w:snapToGrid w:val="0"/>
              <w:spacing w:line="240" w:lineRule="auto"/>
              <w:ind w:right="170"/>
              <w:jc w:val="right"/>
              <w:rPr>
                <w:rFonts w:asciiTheme="minorHAnsi" w:hAnsiTheme="minorHAnsi" w:cstheme="minorHAnsi"/>
                <w:b/>
                <w:sz w:val="20"/>
                <w:lang w:eastAsia="pl-PL"/>
              </w:rPr>
            </w:pPr>
            <w:r w:rsidRPr="00DC680A">
              <w:rPr>
                <w:rFonts w:asciiTheme="minorHAnsi" w:hAnsiTheme="minorHAnsi" w:cstheme="minorHAnsi"/>
                <w:b/>
                <w:sz w:val="20"/>
                <w:lang w:eastAsia="pl-PL"/>
              </w:rPr>
              <w:t>Nr i rodzaj uprawnień</w:t>
            </w:r>
          </w:p>
        </w:tc>
        <w:tc>
          <w:tcPr>
            <w:tcW w:w="188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C65271" w14:textId="77777777" w:rsidR="00020386" w:rsidRPr="00DC680A" w:rsidRDefault="00020386" w:rsidP="00020386">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Zakres wykonywanych czynności</w:t>
            </w:r>
          </w:p>
        </w:tc>
        <w:tc>
          <w:tcPr>
            <w:tcW w:w="155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355A09B" w14:textId="7C622712" w:rsidR="00020386" w:rsidRPr="00DC680A" w:rsidRDefault="002F2397" w:rsidP="00020386">
            <w:pPr>
              <w:widowControl w:val="0"/>
              <w:snapToGrid w:val="0"/>
              <w:spacing w:line="240" w:lineRule="auto"/>
              <w:ind w:right="170"/>
              <w:jc w:val="center"/>
              <w:rPr>
                <w:rFonts w:asciiTheme="minorHAnsi" w:hAnsiTheme="minorHAnsi" w:cstheme="minorHAnsi"/>
                <w:b/>
                <w:sz w:val="20"/>
                <w:lang w:eastAsia="pl-PL"/>
              </w:rPr>
            </w:pPr>
            <w:r>
              <w:rPr>
                <w:rFonts w:asciiTheme="minorHAnsi" w:hAnsiTheme="minorHAnsi" w:cstheme="minorHAnsi"/>
                <w:b/>
                <w:sz w:val="20"/>
              </w:rPr>
              <w:t>Uwagi</w:t>
            </w:r>
          </w:p>
        </w:tc>
      </w:tr>
      <w:tr w:rsidR="00020386" w:rsidRPr="00DC680A" w14:paraId="5D1C52E9" w14:textId="77777777" w:rsidTr="00020386">
        <w:trPr>
          <w:trHeight w:val="529"/>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01EEA7A0" w14:textId="77777777" w:rsidR="00020386" w:rsidRPr="00FB68B1"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1</w:t>
            </w:r>
          </w:p>
        </w:tc>
        <w:tc>
          <w:tcPr>
            <w:tcW w:w="1516" w:type="dxa"/>
            <w:tcBorders>
              <w:top w:val="single" w:sz="4" w:space="0" w:color="auto"/>
              <w:left w:val="single" w:sz="4" w:space="0" w:color="auto"/>
              <w:bottom w:val="single" w:sz="4" w:space="0" w:color="auto"/>
              <w:right w:val="single" w:sz="4" w:space="0" w:color="auto"/>
            </w:tcBorders>
          </w:tcPr>
          <w:p w14:paraId="3BA162F1"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395D8BC6"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4C7FBB4"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170FFAE4"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5B18AFC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1FECECA3" w14:textId="77777777" w:rsidTr="00020386">
        <w:trPr>
          <w:trHeight w:val="56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22A5AAE2" w14:textId="77777777" w:rsidR="00020386" w:rsidRPr="00FB68B1"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2</w:t>
            </w:r>
          </w:p>
        </w:tc>
        <w:tc>
          <w:tcPr>
            <w:tcW w:w="1516" w:type="dxa"/>
            <w:tcBorders>
              <w:top w:val="single" w:sz="4" w:space="0" w:color="auto"/>
              <w:left w:val="single" w:sz="4" w:space="0" w:color="auto"/>
              <w:bottom w:val="single" w:sz="4" w:space="0" w:color="auto"/>
              <w:right w:val="single" w:sz="4" w:space="0" w:color="auto"/>
            </w:tcBorders>
          </w:tcPr>
          <w:p w14:paraId="48996BB4"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40C5BCCB"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CE8A0DE"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03705EC9"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08F0FB7F"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72ED1C35" w14:textId="77777777" w:rsidTr="00020386">
        <w:trPr>
          <w:trHeight w:val="54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5F3EF737" w14:textId="77777777" w:rsidR="00020386" w:rsidRPr="00FB68B1"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FB68B1">
              <w:rPr>
                <w:rFonts w:asciiTheme="minorHAnsi" w:hAnsiTheme="minorHAnsi" w:cstheme="minorHAnsi"/>
                <w:sz w:val="20"/>
                <w:lang w:eastAsia="pl-PL"/>
              </w:rPr>
              <w:t>3</w:t>
            </w:r>
          </w:p>
        </w:tc>
        <w:tc>
          <w:tcPr>
            <w:tcW w:w="1516" w:type="dxa"/>
            <w:tcBorders>
              <w:top w:val="single" w:sz="4" w:space="0" w:color="auto"/>
              <w:left w:val="single" w:sz="4" w:space="0" w:color="auto"/>
              <w:bottom w:val="single" w:sz="4" w:space="0" w:color="auto"/>
              <w:right w:val="single" w:sz="4" w:space="0" w:color="auto"/>
            </w:tcBorders>
          </w:tcPr>
          <w:p w14:paraId="0D9ED632"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218BEE25"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103BBAD7"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5E7B82D3"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4356C5C0"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477B05D1" w14:textId="77777777" w:rsidTr="00020386">
        <w:trPr>
          <w:trHeight w:val="553"/>
          <w:jc w:val="center"/>
        </w:trPr>
        <w:tc>
          <w:tcPr>
            <w:tcW w:w="531" w:type="dxa"/>
            <w:tcBorders>
              <w:top w:val="single" w:sz="4" w:space="0" w:color="auto"/>
              <w:left w:val="single" w:sz="4" w:space="0" w:color="auto"/>
              <w:bottom w:val="single" w:sz="4" w:space="0" w:color="auto"/>
              <w:right w:val="single" w:sz="4" w:space="0" w:color="auto"/>
            </w:tcBorders>
            <w:vAlign w:val="center"/>
          </w:tcPr>
          <w:p w14:paraId="0D6005B5" w14:textId="15110414" w:rsidR="00020386" w:rsidRPr="00020386"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020386">
              <w:rPr>
                <w:rFonts w:asciiTheme="minorHAnsi" w:hAnsiTheme="minorHAnsi" w:cstheme="minorHAnsi"/>
                <w:sz w:val="20"/>
                <w:lang w:eastAsia="pl-PL"/>
              </w:rPr>
              <w:t>4</w:t>
            </w:r>
          </w:p>
        </w:tc>
        <w:tc>
          <w:tcPr>
            <w:tcW w:w="1516" w:type="dxa"/>
            <w:tcBorders>
              <w:top w:val="single" w:sz="4" w:space="0" w:color="auto"/>
              <w:left w:val="single" w:sz="4" w:space="0" w:color="auto"/>
              <w:bottom w:val="single" w:sz="4" w:space="0" w:color="auto"/>
              <w:right w:val="single" w:sz="4" w:space="0" w:color="auto"/>
            </w:tcBorders>
          </w:tcPr>
          <w:p w14:paraId="37C7AC53"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022AAF24"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A8DBA64"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6A345EA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762012B8"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3D199D62"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559B0F32" w14:textId="5D16847E" w:rsidR="00020386" w:rsidRPr="00020386"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sidRPr="00020386">
              <w:rPr>
                <w:rFonts w:asciiTheme="minorHAnsi" w:hAnsiTheme="minorHAnsi" w:cstheme="minorHAnsi"/>
                <w:sz w:val="20"/>
                <w:lang w:eastAsia="pl-PL"/>
              </w:rPr>
              <w:t>5</w:t>
            </w:r>
          </w:p>
        </w:tc>
        <w:tc>
          <w:tcPr>
            <w:tcW w:w="1516" w:type="dxa"/>
            <w:tcBorders>
              <w:top w:val="single" w:sz="4" w:space="0" w:color="auto"/>
              <w:left w:val="single" w:sz="4" w:space="0" w:color="auto"/>
              <w:bottom w:val="single" w:sz="4" w:space="0" w:color="auto"/>
              <w:right w:val="single" w:sz="4" w:space="0" w:color="auto"/>
            </w:tcBorders>
          </w:tcPr>
          <w:p w14:paraId="38A2DD10"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5B0777DE"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88E5D4F"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189E7B7D"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12F43172"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005A4E86"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075F1548" w14:textId="00C0793C" w:rsidR="00020386" w:rsidRPr="00020386" w:rsidRDefault="00020386" w:rsidP="00020386">
            <w:pPr>
              <w:widowControl w:val="0"/>
              <w:tabs>
                <w:tab w:val="left" w:pos="415"/>
              </w:tabs>
              <w:snapToGrid w:val="0"/>
              <w:spacing w:line="300" w:lineRule="auto"/>
              <w:jc w:val="center"/>
              <w:rPr>
                <w:rFonts w:asciiTheme="minorHAnsi" w:hAnsiTheme="minorHAnsi" w:cstheme="minorHAnsi"/>
                <w:sz w:val="20"/>
                <w:lang w:eastAsia="pl-PL"/>
              </w:rPr>
            </w:pPr>
            <w:r>
              <w:rPr>
                <w:rFonts w:asciiTheme="minorHAnsi" w:hAnsiTheme="minorHAnsi" w:cstheme="minorHAnsi"/>
                <w:sz w:val="20"/>
                <w:lang w:eastAsia="pl-PL"/>
              </w:rPr>
              <w:t>6</w:t>
            </w:r>
          </w:p>
        </w:tc>
        <w:tc>
          <w:tcPr>
            <w:tcW w:w="1516" w:type="dxa"/>
            <w:tcBorders>
              <w:top w:val="single" w:sz="4" w:space="0" w:color="auto"/>
              <w:left w:val="single" w:sz="4" w:space="0" w:color="auto"/>
              <w:bottom w:val="single" w:sz="4" w:space="0" w:color="auto"/>
              <w:right w:val="single" w:sz="4" w:space="0" w:color="auto"/>
            </w:tcBorders>
          </w:tcPr>
          <w:p w14:paraId="65C028AC"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17E52D32"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E03A16B"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7C545FEE"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4BF13A6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r w:rsidR="00020386" w:rsidRPr="00DC680A" w14:paraId="54AADD06" w14:textId="77777777" w:rsidTr="00020386">
        <w:trPr>
          <w:trHeight w:val="561"/>
          <w:jc w:val="center"/>
        </w:trPr>
        <w:tc>
          <w:tcPr>
            <w:tcW w:w="531" w:type="dxa"/>
            <w:tcBorders>
              <w:top w:val="single" w:sz="4" w:space="0" w:color="auto"/>
              <w:left w:val="single" w:sz="4" w:space="0" w:color="auto"/>
              <w:bottom w:val="single" w:sz="4" w:space="0" w:color="auto"/>
              <w:right w:val="single" w:sz="4" w:space="0" w:color="auto"/>
            </w:tcBorders>
            <w:vAlign w:val="center"/>
          </w:tcPr>
          <w:p w14:paraId="08D9C025" w14:textId="6BCDA15E" w:rsidR="00020386" w:rsidRPr="00020386" w:rsidRDefault="00020386" w:rsidP="00020386">
            <w:pPr>
              <w:widowControl w:val="0"/>
              <w:tabs>
                <w:tab w:val="left" w:pos="415"/>
              </w:tabs>
              <w:snapToGrid w:val="0"/>
              <w:spacing w:line="300" w:lineRule="auto"/>
              <w:rPr>
                <w:rFonts w:asciiTheme="minorHAnsi" w:hAnsiTheme="minorHAnsi" w:cstheme="minorHAnsi"/>
                <w:sz w:val="20"/>
                <w:lang w:eastAsia="pl-PL"/>
              </w:rPr>
            </w:pPr>
            <w:r>
              <w:rPr>
                <w:rFonts w:asciiTheme="minorHAnsi" w:hAnsiTheme="minorHAnsi" w:cstheme="minorHAnsi"/>
                <w:sz w:val="20"/>
                <w:lang w:eastAsia="pl-PL"/>
              </w:rPr>
              <w:t>7</w:t>
            </w:r>
          </w:p>
        </w:tc>
        <w:tc>
          <w:tcPr>
            <w:tcW w:w="1516" w:type="dxa"/>
            <w:tcBorders>
              <w:top w:val="single" w:sz="4" w:space="0" w:color="auto"/>
              <w:left w:val="single" w:sz="4" w:space="0" w:color="auto"/>
              <w:bottom w:val="single" w:sz="4" w:space="0" w:color="auto"/>
              <w:right w:val="single" w:sz="4" w:space="0" w:color="auto"/>
            </w:tcBorders>
          </w:tcPr>
          <w:p w14:paraId="24ACFC26"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1B51F3D5"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203E46F" w14:textId="77777777" w:rsidR="00020386" w:rsidRPr="00DC680A" w:rsidRDefault="00020386" w:rsidP="00020386">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5A5F36B0"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c>
          <w:tcPr>
            <w:tcW w:w="1554" w:type="dxa"/>
            <w:tcBorders>
              <w:top w:val="single" w:sz="4" w:space="0" w:color="auto"/>
              <w:left w:val="single" w:sz="4" w:space="0" w:color="auto"/>
              <w:bottom w:val="single" w:sz="4" w:space="0" w:color="auto"/>
              <w:right w:val="single" w:sz="4" w:space="0" w:color="auto"/>
            </w:tcBorders>
            <w:vAlign w:val="center"/>
          </w:tcPr>
          <w:p w14:paraId="11C1D8E7" w14:textId="77777777" w:rsidR="00020386" w:rsidRPr="00DC680A" w:rsidRDefault="00020386" w:rsidP="00020386">
            <w:pPr>
              <w:widowControl w:val="0"/>
              <w:snapToGrid w:val="0"/>
              <w:spacing w:line="300" w:lineRule="auto"/>
              <w:ind w:right="170"/>
              <w:rPr>
                <w:rFonts w:asciiTheme="minorHAnsi" w:hAnsiTheme="minorHAnsi" w:cstheme="minorHAnsi"/>
                <w:b/>
                <w:sz w:val="20"/>
                <w:lang w:eastAsia="pl-PL"/>
              </w:rPr>
            </w:pPr>
          </w:p>
        </w:tc>
      </w:tr>
    </w:tbl>
    <w:p w14:paraId="5BB85F3B" w14:textId="77777777" w:rsidR="00020386" w:rsidRDefault="00020386" w:rsidP="000A5EEF">
      <w:pPr>
        <w:spacing w:before="120" w:line="240" w:lineRule="auto"/>
        <w:ind w:right="-569"/>
        <w:outlineLvl w:val="0"/>
        <w:rPr>
          <w:rFonts w:asciiTheme="minorHAnsi" w:hAnsiTheme="minorHAnsi" w:cstheme="minorHAnsi"/>
          <w:i/>
          <w:sz w:val="16"/>
          <w:szCs w:val="18"/>
        </w:rPr>
      </w:pPr>
    </w:p>
    <w:bookmarkEnd w:id="10"/>
    <w:bookmarkEnd w:id="11"/>
    <w:bookmarkEnd w:id="12"/>
    <w:bookmarkEnd w:id="13"/>
    <w:bookmarkEnd w:id="14"/>
    <w:p w14:paraId="5964CA40" w14:textId="77777777" w:rsidR="00020386" w:rsidRPr="00351226" w:rsidRDefault="00020386" w:rsidP="00020386">
      <w:pPr>
        <w:spacing w:line="240" w:lineRule="auto"/>
        <w:jc w:val="left"/>
        <w:rPr>
          <w:rFonts w:asciiTheme="minorHAnsi" w:hAnsiTheme="minorHAnsi" w:cstheme="minorHAnsi"/>
          <w:snapToGrid w:val="0"/>
          <w:sz w:val="20"/>
        </w:rPr>
      </w:pPr>
    </w:p>
    <w:p w14:paraId="2F5B3F00" w14:textId="77777777" w:rsidR="000A5EEF" w:rsidRPr="009572CA" w:rsidRDefault="000A5EEF" w:rsidP="000A5EEF">
      <w:pPr>
        <w:tabs>
          <w:tab w:val="left" w:pos="-1440"/>
          <w:tab w:val="left" w:pos="-720"/>
        </w:tabs>
        <w:suppressAutoHyphens/>
        <w:spacing w:line="300" w:lineRule="auto"/>
        <w:rPr>
          <w:rFonts w:ascii="Calibri" w:hAnsi="Calibri" w:cs="Arial"/>
          <w:spacing w:val="-3"/>
          <w:sz w:val="14"/>
          <w:szCs w:val="14"/>
        </w:rPr>
      </w:pPr>
    </w:p>
    <w:p w14:paraId="5A8CC228" w14:textId="77777777" w:rsidR="000A5EEF" w:rsidRDefault="000A5EEF" w:rsidP="000A5EEF">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65016C98"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2AFEAEC" w14:textId="77777777" w:rsidR="000A5EEF" w:rsidRDefault="000A5EEF" w:rsidP="000A5EE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1D42232" w14:textId="77777777" w:rsidR="000A5EEF" w:rsidRDefault="000A5EEF" w:rsidP="000A5EEF">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25D570A2" w14:textId="77777777" w:rsidR="00A25E38" w:rsidRDefault="00A25E38" w:rsidP="000A5EEF">
      <w:pPr>
        <w:pStyle w:val="Nagwek1"/>
        <w:shd w:val="clear" w:color="auto" w:fill="C6D9F1" w:themeFill="text2" w:themeFillTint="33"/>
        <w:rPr>
          <w:rFonts w:cstheme="minorHAnsi"/>
          <w:color w:val="000000" w:themeColor="text1"/>
          <w:sz w:val="20"/>
          <w:szCs w:val="20"/>
        </w:rPr>
        <w:sectPr w:rsidR="00A25E38" w:rsidSect="003367F8">
          <w:headerReference w:type="default" r:id="rId21"/>
          <w:footerReference w:type="default" r:id="rId22"/>
          <w:pgSz w:w="11909" w:h="16834"/>
          <w:pgMar w:top="1134" w:right="1277" w:bottom="993" w:left="1560" w:header="142" w:footer="57" w:gutter="0"/>
          <w:pgNumType w:start="1"/>
          <w:cols w:space="708"/>
        </w:sectPr>
      </w:pPr>
    </w:p>
    <w:p w14:paraId="3230B66D" w14:textId="40A63E0E" w:rsidR="000A5EEF" w:rsidRPr="00CD3E39" w:rsidRDefault="000A5EEF" w:rsidP="000A5EEF">
      <w:pPr>
        <w:pStyle w:val="Nagwek1"/>
        <w:shd w:val="clear" w:color="auto" w:fill="C6D9F1" w:themeFill="text2" w:themeFillTint="33"/>
        <w:rPr>
          <w:rFonts w:cstheme="minorHAnsi"/>
          <w:color w:val="000000" w:themeColor="text1"/>
          <w:sz w:val="20"/>
          <w:szCs w:val="20"/>
        </w:rPr>
      </w:pPr>
      <w:r w:rsidRPr="00CD3E39">
        <w:rPr>
          <w:rFonts w:cstheme="minorHAnsi"/>
          <w:color w:val="000000" w:themeColor="text1"/>
          <w:sz w:val="20"/>
          <w:szCs w:val="20"/>
        </w:rPr>
        <w:lastRenderedPageBreak/>
        <w:t xml:space="preserve">ZAŁĄCZNIK NR 9 DO SWZ – WYKAZ POTENCJAŁU TECHNICZNEGO </w:t>
      </w:r>
      <w:r w:rsidR="00445BFB">
        <w:rPr>
          <w:rFonts w:cstheme="minorHAnsi"/>
          <w:color w:val="000000" w:themeColor="text1"/>
          <w:sz w:val="20"/>
          <w:szCs w:val="20"/>
        </w:rPr>
        <w:t>– nie dotyczy</w:t>
      </w:r>
    </w:p>
    <w:p w14:paraId="11D35169" w14:textId="77777777" w:rsidR="000A5EEF" w:rsidRPr="00CD3E39" w:rsidRDefault="000A5EEF" w:rsidP="000A5EEF">
      <w:pPr>
        <w:pStyle w:val="Akapitzlist"/>
        <w:spacing w:before="120" w:line="276" w:lineRule="auto"/>
        <w:ind w:left="284"/>
        <w:jc w:val="left"/>
        <w:outlineLvl w:val="0"/>
        <w:rPr>
          <w:rFonts w:asciiTheme="minorHAnsi" w:hAnsiTheme="minorHAnsi" w:cstheme="minorHAnsi"/>
          <w:b/>
          <w:sz w:val="20"/>
        </w:rPr>
      </w:pPr>
    </w:p>
    <w:p w14:paraId="265AF106" w14:textId="0EF808D2" w:rsidR="000A5EEF" w:rsidRPr="00CD3E39" w:rsidRDefault="000A5EEF" w:rsidP="000A5EEF">
      <w:pPr>
        <w:ind w:left="5398" w:right="68" w:hanging="153"/>
        <w:jc w:val="center"/>
        <w:rPr>
          <w:rFonts w:asciiTheme="minorHAnsi" w:hAnsiTheme="minorHAnsi" w:cstheme="minorHAnsi"/>
          <w:i/>
          <w:sz w:val="16"/>
          <w:szCs w:val="16"/>
        </w:rPr>
      </w:pPr>
    </w:p>
    <w:p w14:paraId="4D67A47F" w14:textId="77777777" w:rsidR="00A25E38" w:rsidRDefault="00A25E38" w:rsidP="00CB05D3">
      <w:pPr>
        <w:ind w:right="68"/>
        <w:rPr>
          <w:rFonts w:asciiTheme="minorHAnsi" w:hAnsiTheme="minorHAnsi" w:cstheme="minorHAnsi"/>
          <w:i/>
          <w:sz w:val="16"/>
          <w:szCs w:val="16"/>
        </w:rPr>
        <w:sectPr w:rsidR="00A25E38" w:rsidSect="00A25E38">
          <w:pgSz w:w="11909" w:h="16834"/>
          <w:pgMar w:top="1134" w:right="1276" w:bottom="992" w:left="1559" w:header="142" w:footer="57" w:gutter="0"/>
          <w:pgNumType w:start="1"/>
          <w:cols w:space="708"/>
        </w:sectPr>
      </w:pPr>
    </w:p>
    <w:p w14:paraId="09DD4860" w14:textId="084EADA1" w:rsidR="000A5EEF" w:rsidRDefault="000A5EEF" w:rsidP="00CB05D3">
      <w:pPr>
        <w:ind w:right="68"/>
        <w:rPr>
          <w:rFonts w:asciiTheme="minorHAnsi" w:hAnsiTheme="minorHAnsi" w:cstheme="minorHAnsi"/>
          <w:i/>
          <w:sz w:val="16"/>
          <w:szCs w:val="16"/>
        </w:rPr>
      </w:pPr>
    </w:p>
    <w:p w14:paraId="092E5283" w14:textId="772C94E3" w:rsidR="000A5EEF" w:rsidRDefault="000A5EEF" w:rsidP="000A5EEF">
      <w:pPr>
        <w:ind w:right="68"/>
        <w:jc w:val="left"/>
        <w:rPr>
          <w:rFonts w:asciiTheme="minorHAnsi" w:hAnsiTheme="minorHAnsi" w:cstheme="minorHAnsi"/>
          <w:i/>
          <w:sz w:val="16"/>
          <w:szCs w:val="16"/>
        </w:rPr>
        <w:sectPr w:rsidR="000A5EEF" w:rsidSect="003367F8">
          <w:pgSz w:w="11909" w:h="16834"/>
          <w:pgMar w:top="1134" w:right="1277" w:bottom="993" w:left="1560" w:header="142" w:footer="57" w:gutter="0"/>
          <w:pgNumType w:start="1"/>
          <w:cols w:space="708"/>
        </w:sectPr>
      </w:pPr>
    </w:p>
    <w:p w14:paraId="51201194" w14:textId="77777777" w:rsidR="000A5EEF" w:rsidRPr="009C2468" w:rsidRDefault="000A5EEF" w:rsidP="000A5EEF">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Pr>
          <w:rFonts w:asciiTheme="minorHAnsi" w:hAnsiTheme="minorHAnsi" w:cstheme="minorHAnsi"/>
          <w:b/>
          <w:bCs/>
          <w:color w:val="000000"/>
          <w:sz w:val="20"/>
        </w:rPr>
        <w:t>10 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UDOSTĘPNIENIA ZASOBÓW</w:t>
      </w:r>
    </w:p>
    <w:p w14:paraId="564F3820" w14:textId="77777777" w:rsidR="000A5EEF" w:rsidRPr="00E54F13" w:rsidRDefault="000A5EEF" w:rsidP="000A5EEF">
      <w:pPr>
        <w:tabs>
          <w:tab w:val="left" w:pos="2100"/>
        </w:tabs>
        <w:rPr>
          <w:rFonts w:asciiTheme="minorHAnsi" w:hAnsiTheme="minorHAnsi" w:cstheme="minorHAnsi"/>
          <w:sz w:val="20"/>
        </w:rPr>
      </w:pPr>
    </w:p>
    <w:p w14:paraId="382909E7" w14:textId="77777777" w:rsidR="000A5EEF" w:rsidRPr="00D10121" w:rsidRDefault="000A5EEF" w:rsidP="000A5EEF">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0A5EEF" w:rsidRPr="006B56FD" w14:paraId="36C6C6E1" w14:textId="77777777" w:rsidTr="003367F8">
        <w:trPr>
          <w:trHeight w:val="1406"/>
          <w:jc w:val="center"/>
        </w:trPr>
        <w:tc>
          <w:tcPr>
            <w:tcW w:w="3965" w:type="dxa"/>
            <w:tcBorders>
              <w:right w:val="single" w:sz="4" w:space="0" w:color="auto"/>
            </w:tcBorders>
          </w:tcPr>
          <w:p w14:paraId="196DBA70" w14:textId="77777777" w:rsidR="000A5EEF" w:rsidRPr="00D10121" w:rsidRDefault="000A5EEF" w:rsidP="000A5EEF">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21961429" w14:textId="77777777" w:rsidR="000A5EEF" w:rsidRPr="00D10121" w:rsidRDefault="000A5EEF" w:rsidP="000A5EEF">
            <w:pPr>
              <w:ind w:right="28"/>
              <w:jc w:val="left"/>
              <w:rPr>
                <w:rFonts w:asciiTheme="minorHAnsi" w:hAnsiTheme="minorHAnsi" w:cstheme="minorHAnsi"/>
                <w:sz w:val="20"/>
              </w:rPr>
            </w:pPr>
          </w:p>
          <w:p w14:paraId="15902896" w14:textId="77777777" w:rsidR="000A5EEF" w:rsidRPr="00D10121" w:rsidRDefault="000A5EEF" w:rsidP="000A5EEF">
            <w:pPr>
              <w:ind w:right="28"/>
              <w:jc w:val="center"/>
              <w:rPr>
                <w:rFonts w:asciiTheme="minorHAnsi" w:hAnsiTheme="minorHAnsi" w:cstheme="minorHAnsi"/>
                <w:sz w:val="20"/>
              </w:rPr>
            </w:pPr>
            <w:r w:rsidRPr="00D10121">
              <w:rPr>
                <w:rFonts w:asciiTheme="minorHAnsi" w:hAnsiTheme="minorHAnsi" w:cstheme="minorHAnsi"/>
                <w:sz w:val="20"/>
              </w:rPr>
              <w:t>…………………………………………………</w:t>
            </w:r>
          </w:p>
          <w:p w14:paraId="5671C51A" w14:textId="77777777" w:rsidR="000A5EEF" w:rsidRPr="00D10121" w:rsidRDefault="000A5EEF" w:rsidP="000A5EEF">
            <w:pPr>
              <w:ind w:right="28"/>
              <w:jc w:val="center"/>
              <w:rPr>
                <w:rFonts w:asciiTheme="minorHAnsi" w:hAnsiTheme="minorHAnsi" w:cstheme="minorHAnsi"/>
                <w:sz w:val="20"/>
              </w:rPr>
            </w:pPr>
            <w:r w:rsidRPr="00D10121">
              <w:rPr>
                <w:rFonts w:asciiTheme="minorHAnsi" w:hAnsiTheme="minorHAnsi" w:cstheme="minorHAnsi"/>
                <w:sz w:val="20"/>
              </w:rPr>
              <w:t>……………………………………………….</w:t>
            </w:r>
          </w:p>
          <w:p w14:paraId="65A362A4" w14:textId="77777777" w:rsidR="000A5EEF" w:rsidRPr="00D10121" w:rsidRDefault="000A5EEF" w:rsidP="003367F8">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480C1282" w14:textId="77777777" w:rsidR="000A5EEF" w:rsidRPr="00D10121" w:rsidRDefault="000A5EEF" w:rsidP="000A5EEF">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122ED268" w14:textId="77777777" w:rsidR="000A5EEF" w:rsidRPr="00D10121" w:rsidRDefault="000A5EEF" w:rsidP="000A5EEF">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294A96B5" w14:textId="77777777" w:rsidR="000A5EEF" w:rsidRPr="00D10121" w:rsidRDefault="000A5EEF" w:rsidP="000A5EEF">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2D8456B3" w14:textId="77777777" w:rsidR="000A5EEF" w:rsidRPr="00D10121" w:rsidRDefault="000A5EEF" w:rsidP="000A5EEF">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48FEECAA" w14:textId="77777777" w:rsidR="000A5EEF" w:rsidRPr="00D10121" w:rsidRDefault="000A5EEF" w:rsidP="000A5EEF">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76CA1537" w14:textId="77777777" w:rsidR="000A5EEF" w:rsidRPr="00D10121" w:rsidRDefault="000A5EEF" w:rsidP="000A5EEF">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419CC88E" w14:textId="77777777" w:rsidR="000A5EEF" w:rsidRPr="00D10121" w:rsidRDefault="000A5EEF" w:rsidP="000A5EEF">
            <w:pPr>
              <w:spacing w:before="120" w:after="120" w:line="240" w:lineRule="auto"/>
              <w:contextualSpacing/>
              <w:jc w:val="center"/>
              <w:rPr>
                <w:rFonts w:asciiTheme="minorHAnsi" w:eastAsia="Calibri" w:hAnsiTheme="minorHAnsi" w:cstheme="minorHAnsi"/>
                <w:color w:val="000000"/>
                <w:sz w:val="20"/>
              </w:rPr>
            </w:pPr>
          </w:p>
        </w:tc>
      </w:tr>
    </w:tbl>
    <w:p w14:paraId="02C870AC" w14:textId="77777777" w:rsidR="000A5EEF" w:rsidRDefault="000A5EEF" w:rsidP="000A5EEF">
      <w:pPr>
        <w:spacing w:after="80" w:line="240" w:lineRule="auto"/>
        <w:rPr>
          <w:rFonts w:asciiTheme="minorHAnsi" w:eastAsia="Calibri" w:hAnsiTheme="minorHAnsi" w:cstheme="minorHAnsi"/>
          <w:sz w:val="20"/>
          <w:lang w:eastAsia="pl-PL"/>
        </w:rPr>
      </w:pPr>
    </w:p>
    <w:p w14:paraId="6620ABD6" w14:textId="14F5E18B" w:rsidR="000A5EEF" w:rsidRDefault="000A5EEF" w:rsidP="00BA2E98">
      <w:pPr>
        <w:spacing w:after="24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0E6D1826" w14:textId="4E4DD360" w:rsidR="000A5EEF" w:rsidRDefault="000A5EEF" w:rsidP="000A5EEF">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sidR="00F8623A">
        <w:rPr>
          <w:rFonts w:asciiTheme="minorHAnsi" w:hAnsiTheme="minorHAnsi" w:cstheme="minorHAnsi"/>
          <w:sz w:val="20"/>
        </w:rPr>
        <w:t>POST/DYS/OW/GZ/0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001B6172" w:rsidRPr="00A77542">
        <w:rPr>
          <w:rFonts w:asciiTheme="minorHAnsi" w:hAnsiTheme="minorHAnsi" w:cstheme="minorHAnsi"/>
          <w:noProof/>
          <w:sz w:val="20"/>
        </w:rPr>
        <w:t>0083</w:t>
      </w:r>
      <w:r w:rsidRPr="009572CA">
        <w:rPr>
          <w:rFonts w:asciiTheme="minorHAnsi" w:hAnsiTheme="minorHAnsi" w:cstheme="minorHAnsi"/>
          <w:sz w:val="20"/>
        </w:rPr>
        <w:fldChar w:fldCharType="end"/>
      </w:r>
      <w:r w:rsidR="00FE665B">
        <w:rPr>
          <w:rFonts w:asciiTheme="minorHAnsi" w:hAnsiTheme="minorHAnsi" w:cstheme="minorHAnsi"/>
          <w:sz w:val="20"/>
        </w:rPr>
        <w:t>/</w:t>
      </w:r>
      <w:r w:rsidR="00BA2E98">
        <w:rPr>
          <w:rFonts w:asciiTheme="minorHAnsi" w:hAnsiTheme="minorHAnsi" w:cstheme="minorHAnsi"/>
          <w:sz w:val="20"/>
        </w:rPr>
        <w:t>202</w:t>
      </w:r>
      <w:r w:rsidR="008E3520">
        <w:rPr>
          <w:rFonts w:asciiTheme="minorHAnsi" w:hAnsiTheme="minorHAnsi" w:cstheme="minorHAnsi"/>
          <w:sz w:val="20"/>
        </w:rPr>
        <w:t>6</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1B6172" w:rsidRPr="00A77542">
        <w:rPr>
          <w:rFonts w:asciiTheme="minorHAnsi" w:eastAsia="Calibri" w:hAnsiTheme="minorHAnsi" w:cstheme="minorHAnsi"/>
          <w:noProof/>
          <w:sz w:val="20"/>
          <w:lang w:eastAsia="pl-PL"/>
        </w:rPr>
        <w:t>Opracowanie dokumentacji techniczno-prawnej w zakresie budowy rozdzielni elektroenergetycznej 110kV wraz z nastawnią w miejscowości Księżowola gm. Tarczyn działki nr 101/9, obręb 0013 Kopana</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p>
    <w:p w14:paraId="0A441065" w14:textId="77777777" w:rsidR="000A5EEF" w:rsidRDefault="000A5EEF" w:rsidP="000A5EEF">
      <w:pPr>
        <w:spacing w:after="80" w:line="240" w:lineRule="auto"/>
        <w:ind w:left="-142"/>
        <w:rPr>
          <w:rFonts w:asciiTheme="minorHAnsi" w:eastAsia="Calibri" w:hAnsiTheme="minorHAnsi" w:cstheme="minorHAnsi"/>
          <w:sz w:val="20"/>
          <w:lang w:eastAsia="pl-PL"/>
        </w:rPr>
      </w:pPr>
    </w:p>
    <w:p w14:paraId="7035BB12" w14:textId="77777777" w:rsidR="000A5EEF" w:rsidRDefault="000A5EEF" w:rsidP="000A5EEF">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0A5EEF" w:rsidRPr="006A2D8C" w14:paraId="5C6D66A4" w14:textId="77777777" w:rsidTr="000A5EEF">
        <w:trPr>
          <w:cantSplit/>
          <w:trHeight w:val="532"/>
        </w:trPr>
        <w:tc>
          <w:tcPr>
            <w:tcW w:w="4253" w:type="dxa"/>
            <w:shd w:val="clear" w:color="auto" w:fill="C6D9F1"/>
            <w:vAlign w:val="center"/>
          </w:tcPr>
          <w:p w14:paraId="58568D36" w14:textId="77777777" w:rsidR="000A5EEF" w:rsidRPr="006674E5" w:rsidRDefault="000A5EEF" w:rsidP="000A5EEF">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B742B36" w14:textId="77777777" w:rsidR="000A5EEF" w:rsidRPr="006674E5" w:rsidRDefault="000A5EEF" w:rsidP="000A5EEF">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02AA5AE3" w14:textId="77777777" w:rsidR="000A5EEF" w:rsidRPr="006674E5" w:rsidRDefault="000A5EEF" w:rsidP="000A5EEF">
            <w:pPr>
              <w:spacing w:line="240" w:lineRule="auto"/>
              <w:ind w:firstLine="72"/>
              <w:jc w:val="center"/>
              <w:rPr>
                <w:rFonts w:ascii="Calibri" w:hAnsi="Calibri"/>
                <w:sz w:val="20"/>
                <w:szCs w:val="22"/>
              </w:rPr>
            </w:pPr>
            <w:r w:rsidRPr="006674E5">
              <w:rPr>
                <w:rFonts w:ascii="Calibri" w:hAnsi="Calibri"/>
                <w:sz w:val="20"/>
                <w:szCs w:val="22"/>
              </w:rPr>
              <w:t>NIP/REGON</w:t>
            </w:r>
          </w:p>
        </w:tc>
      </w:tr>
      <w:tr w:rsidR="000A5EEF" w:rsidRPr="006A2D8C" w14:paraId="7E35935A" w14:textId="77777777" w:rsidTr="00BA2E98">
        <w:trPr>
          <w:cantSplit/>
          <w:trHeight w:val="351"/>
        </w:trPr>
        <w:tc>
          <w:tcPr>
            <w:tcW w:w="4253" w:type="dxa"/>
          </w:tcPr>
          <w:p w14:paraId="7AA88BE8" w14:textId="6DB77FA8" w:rsidR="000A5EEF" w:rsidRPr="006A2D8C" w:rsidRDefault="000A5EEF" w:rsidP="00BA2E98">
            <w:pPr>
              <w:spacing w:line="240" w:lineRule="auto"/>
              <w:rPr>
                <w:rFonts w:ascii="Calibri" w:hAnsi="Calibri"/>
                <w:szCs w:val="22"/>
              </w:rPr>
            </w:pPr>
          </w:p>
        </w:tc>
        <w:tc>
          <w:tcPr>
            <w:tcW w:w="2835" w:type="dxa"/>
          </w:tcPr>
          <w:p w14:paraId="2F0C44AF" w14:textId="77777777" w:rsidR="000A5EEF" w:rsidRPr="006A2D8C" w:rsidRDefault="000A5EEF" w:rsidP="00BA2E98">
            <w:pPr>
              <w:spacing w:line="240" w:lineRule="auto"/>
              <w:ind w:hanging="1418"/>
              <w:jc w:val="center"/>
              <w:rPr>
                <w:rFonts w:ascii="Calibri" w:hAnsi="Calibri"/>
                <w:szCs w:val="22"/>
              </w:rPr>
            </w:pPr>
          </w:p>
        </w:tc>
        <w:tc>
          <w:tcPr>
            <w:tcW w:w="3044" w:type="dxa"/>
          </w:tcPr>
          <w:p w14:paraId="04B3BBBA" w14:textId="77777777" w:rsidR="000A5EEF" w:rsidRPr="006A2D8C" w:rsidRDefault="000A5EEF" w:rsidP="00BA2E98">
            <w:pPr>
              <w:spacing w:line="240" w:lineRule="auto"/>
              <w:ind w:hanging="1418"/>
              <w:jc w:val="center"/>
              <w:rPr>
                <w:rFonts w:ascii="Calibri" w:hAnsi="Calibri"/>
                <w:szCs w:val="22"/>
              </w:rPr>
            </w:pPr>
          </w:p>
        </w:tc>
      </w:tr>
    </w:tbl>
    <w:p w14:paraId="6862DA28" w14:textId="77777777" w:rsidR="000A5EEF" w:rsidRPr="00441D1F" w:rsidRDefault="000A5EEF" w:rsidP="000A5EEF">
      <w:pPr>
        <w:spacing w:after="80" w:line="240" w:lineRule="auto"/>
        <w:ind w:left="-142"/>
        <w:rPr>
          <w:rFonts w:asciiTheme="minorHAnsi" w:eastAsia="Calibri" w:hAnsiTheme="minorHAnsi" w:cstheme="minorHAnsi"/>
          <w:sz w:val="16"/>
          <w:szCs w:val="16"/>
          <w:lang w:eastAsia="pl-PL"/>
        </w:rPr>
      </w:pPr>
    </w:p>
    <w:p w14:paraId="3358111D" w14:textId="77777777" w:rsidR="000A5EEF" w:rsidRDefault="000A5EEF" w:rsidP="000A5EEF">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0A5EEF" w:rsidRPr="009A7EAF" w14:paraId="225D6A3A" w14:textId="77777777" w:rsidTr="000A5EEF">
        <w:trPr>
          <w:trHeight w:val="1104"/>
        </w:trPr>
        <w:tc>
          <w:tcPr>
            <w:tcW w:w="1560" w:type="dxa"/>
            <w:shd w:val="clear" w:color="auto" w:fill="C6D9F1" w:themeFill="text2" w:themeFillTint="33"/>
            <w:vAlign w:val="center"/>
          </w:tcPr>
          <w:p w14:paraId="5495648B"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23F0EA1"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Pr>
                <w:rFonts w:asciiTheme="minorHAnsi" w:hAnsiTheme="minorHAnsi" w:cstheme="minorHAnsi"/>
                <w:i/>
                <w:sz w:val="18"/>
                <w:szCs w:val="18"/>
              </w:rPr>
              <w:t>)</w:t>
            </w:r>
          </w:p>
        </w:tc>
        <w:tc>
          <w:tcPr>
            <w:tcW w:w="992" w:type="dxa"/>
            <w:shd w:val="clear" w:color="auto" w:fill="C6D9F1" w:themeFill="text2" w:themeFillTint="33"/>
            <w:vAlign w:val="center"/>
          </w:tcPr>
          <w:p w14:paraId="4820D9B4"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F4CB678"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2D00EF8A"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0"/>
            </w:r>
            <w:r w:rsidRPr="00D046DB">
              <w:rPr>
                <w:rFonts w:asciiTheme="minorHAnsi" w:hAnsiTheme="minorHAnsi"/>
                <w:sz w:val="18"/>
                <w:szCs w:val="18"/>
              </w:rPr>
              <w:t xml:space="preserve">) </w:t>
            </w:r>
          </w:p>
          <w:p w14:paraId="17F241B9"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43D01FB6"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0A5EEF" w:rsidRPr="009A7EAF" w14:paraId="32D51AC9" w14:textId="77777777" w:rsidTr="000A5EEF">
        <w:trPr>
          <w:trHeight w:val="277"/>
        </w:trPr>
        <w:tc>
          <w:tcPr>
            <w:tcW w:w="1560" w:type="dxa"/>
            <w:vMerge w:val="restart"/>
            <w:shd w:val="clear" w:color="auto" w:fill="F2F2F2" w:themeFill="background1" w:themeFillShade="F2"/>
            <w:vAlign w:val="center"/>
          </w:tcPr>
          <w:p w14:paraId="74C0F621"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29AF3FA2"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4328F634" w14:textId="77777777" w:rsidR="000A5EEF" w:rsidRPr="009A7EAF" w:rsidRDefault="000A5EEF" w:rsidP="000A5EEF">
            <w:pPr>
              <w:autoSpaceDE w:val="0"/>
              <w:autoSpaceDN w:val="0"/>
              <w:adjustRightInd w:val="0"/>
              <w:spacing w:line="240" w:lineRule="auto"/>
              <w:jc w:val="center"/>
              <w:rPr>
                <w:rFonts w:asciiTheme="minorHAnsi" w:hAnsiTheme="minorHAnsi"/>
                <w:i/>
                <w:sz w:val="20"/>
              </w:rPr>
            </w:pPr>
          </w:p>
        </w:tc>
        <w:tc>
          <w:tcPr>
            <w:tcW w:w="1809" w:type="dxa"/>
          </w:tcPr>
          <w:p w14:paraId="157A0641" w14:textId="77777777" w:rsidR="000A5EEF" w:rsidRPr="009A7EAF" w:rsidRDefault="000A5EEF" w:rsidP="000A5EEF">
            <w:pPr>
              <w:autoSpaceDE w:val="0"/>
              <w:autoSpaceDN w:val="0"/>
              <w:adjustRightInd w:val="0"/>
              <w:spacing w:line="240" w:lineRule="auto"/>
              <w:jc w:val="center"/>
              <w:rPr>
                <w:rFonts w:asciiTheme="minorHAnsi" w:hAnsiTheme="minorHAnsi"/>
                <w:i/>
                <w:sz w:val="20"/>
              </w:rPr>
            </w:pPr>
          </w:p>
        </w:tc>
        <w:tc>
          <w:tcPr>
            <w:tcW w:w="2268" w:type="dxa"/>
          </w:tcPr>
          <w:p w14:paraId="054EAB88" w14:textId="77777777" w:rsidR="000A5EEF" w:rsidRPr="009A7EAF" w:rsidRDefault="000A5EEF" w:rsidP="000A5EEF">
            <w:pPr>
              <w:autoSpaceDE w:val="0"/>
              <w:autoSpaceDN w:val="0"/>
              <w:adjustRightInd w:val="0"/>
              <w:spacing w:line="240" w:lineRule="auto"/>
              <w:jc w:val="center"/>
              <w:rPr>
                <w:rFonts w:asciiTheme="minorHAnsi" w:hAnsiTheme="minorHAnsi"/>
                <w:i/>
                <w:sz w:val="20"/>
              </w:rPr>
            </w:pPr>
          </w:p>
        </w:tc>
        <w:tc>
          <w:tcPr>
            <w:tcW w:w="1701" w:type="dxa"/>
          </w:tcPr>
          <w:p w14:paraId="3617318F" w14:textId="77777777" w:rsidR="000A5EEF" w:rsidRPr="009A7EAF" w:rsidRDefault="000A5EEF" w:rsidP="000A5EEF">
            <w:pPr>
              <w:autoSpaceDE w:val="0"/>
              <w:autoSpaceDN w:val="0"/>
              <w:adjustRightInd w:val="0"/>
              <w:spacing w:line="240" w:lineRule="auto"/>
              <w:jc w:val="center"/>
              <w:rPr>
                <w:rFonts w:asciiTheme="minorHAnsi" w:hAnsiTheme="minorHAnsi"/>
                <w:i/>
                <w:sz w:val="20"/>
              </w:rPr>
            </w:pPr>
          </w:p>
        </w:tc>
      </w:tr>
      <w:tr w:rsidR="000A5EEF" w:rsidRPr="009A7EAF" w14:paraId="6901ABDD" w14:textId="77777777" w:rsidTr="000A5EEF">
        <w:trPr>
          <w:trHeight w:val="318"/>
        </w:trPr>
        <w:tc>
          <w:tcPr>
            <w:tcW w:w="1560" w:type="dxa"/>
            <w:vMerge/>
            <w:shd w:val="clear" w:color="auto" w:fill="F2F2F2" w:themeFill="background1" w:themeFillShade="F2"/>
            <w:vAlign w:val="center"/>
          </w:tcPr>
          <w:p w14:paraId="347150B6"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A3218BA"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6EEB83C4"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1809" w:type="dxa"/>
          </w:tcPr>
          <w:p w14:paraId="5C2ADB21"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2268" w:type="dxa"/>
          </w:tcPr>
          <w:p w14:paraId="7325749A"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1701" w:type="dxa"/>
          </w:tcPr>
          <w:p w14:paraId="7EF71C32"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r>
      <w:tr w:rsidR="000A5EEF" w:rsidRPr="009A7EAF" w14:paraId="03EF1917" w14:textId="77777777" w:rsidTr="000A5EEF">
        <w:trPr>
          <w:trHeight w:val="318"/>
        </w:trPr>
        <w:tc>
          <w:tcPr>
            <w:tcW w:w="1560" w:type="dxa"/>
            <w:vMerge/>
            <w:shd w:val="clear" w:color="auto" w:fill="F2F2F2" w:themeFill="background1" w:themeFillShade="F2"/>
            <w:vAlign w:val="center"/>
          </w:tcPr>
          <w:p w14:paraId="002B2750"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128FDC5E"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3405AD62"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1809" w:type="dxa"/>
          </w:tcPr>
          <w:p w14:paraId="58D96964"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2268" w:type="dxa"/>
          </w:tcPr>
          <w:p w14:paraId="27ACF6C0"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c>
          <w:tcPr>
            <w:tcW w:w="1701" w:type="dxa"/>
          </w:tcPr>
          <w:p w14:paraId="3182D9ED" w14:textId="77777777" w:rsidR="000A5EEF" w:rsidRPr="009A7EAF" w:rsidRDefault="000A5EEF" w:rsidP="000A5EEF">
            <w:pPr>
              <w:autoSpaceDE w:val="0"/>
              <w:autoSpaceDN w:val="0"/>
              <w:adjustRightInd w:val="0"/>
              <w:spacing w:line="240" w:lineRule="auto"/>
              <w:jc w:val="center"/>
              <w:rPr>
                <w:rFonts w:asciiTheme="minorHAnsi" w:hAnsiTheme="minorHAnsi"/>
                <w:sz w:val="20"/>
              </w:rPr>
            </w:pPr>
          </w:p>
        </w:tc>
      </w:tr>
      <w:tr w:rsidR="000A5EEF" w:rsidRPr="009A7EAF" w14:paraId="3D2A407E" w14:textId="77777777" w:rsidTr="000A5EEF">
        <w:trPr>
          <w:trHeight w:val="425"/>
        </w:trPr>
        <w:tc>
          <w:tcPr>
            <w:tcW w:w="1560" w:type="dxa"/>
            <w:vMerge w:val="restart"/>
            <w:shd w:val="clear" w:color="auto" w:fill="F2F2F2" w:themeFill="background1" w:themeFillShade="F2"/>
            <w:vAlign w:val="center"/>
          </w:tcPr>
          <w:p w14:paraId="06A23F7B"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196A0709"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139CA456"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809" w:type="dxa"/>
          </w:tcPr>
          <w:p w14:paraId="7B593654"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2268" w:type="dxa"/>
          </w:tcPr>
          <w:p w14:paraId="28863279"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701" w:type="dxa"/>
          </w:tcPr>
          <w:p w14:paraId="3F4B0C78" w14:textId="77777777" w:rsidR="000A5EEF" w:rsidRPr="009A7EAF" w:rsidRDefault="000A5EEF" w:rsidP="000A5EEF">
            <w:pPr>
              <w:autoSpaceDE w:val="0"/>
              <w:autoSpaceDN w:val="0"/>
              <w:adjustRightInd w:val="0"/>
              <w:spacing w:line="240" w:lineRule="auto"/>
              <w:rPr>
                <w:rFonts w:asciiTheme="minorHAnsi" w:hAnsiTheme="minorHAnsi"/>
                <w:sz w:val="20"/>
              </w:rPr>
            </w:pPr>
          </w:p>
        </w:tc>
      </w:tr>
      <w:tr w:rsidR="000A5EEF" w:rsidRPr="009A7EAF" w14:paraId="5176420E" w14:textId="77777777" w:rsidTr="00BA2E98">
        <w:trPr>
          <w:trHeight w:val="298"/>
        </w:trPr>
        <w:tc>
          <w:tcPr>
            <w:tcW w:w="1560" w:type="dxa"/>
            <w:vMerge/>
            <w:shd w:val="clear" w:color="auto" w:fill="F2F2F2" w:themeFill="background1" w:themeFillShade="F2"/>
            <w:vAlign w:val="center"/>
          </w:tcPr>
          <w:p w14:paraId="18F90701"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248E740D"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0806E387"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809" w:type="dxa"/>
          </w:tcPr>
          <w:p w14:paraId="0B536C7E"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2268" w:type="dxa"/>
          </w:tcPr>
          <w:p w14:paraId="1A75C4F7"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701" w:type="dxa"/>
          </w:tcPr>
          <w:p w14:paraId="3311EB22" w14:textId="77777777" w:rsidR="000A5EEF" w:rsidRPr="009A7EAF" w:rsidRDefault="000A5EEF" w:rsidP="000A5EEF">
            <w:pPr>
              <w:autoSpaceDE w:val="0"/>
              <w:autoSpaceDN w:val="0"/>
              <w:adjustRightInd w:val="0"/>
              <w:spacing w:line="240" w:lineRule="auto"/>
              <w:rPr>
                <w:rFonts w:asciiTheme="minorHAnsi" w:hAnsiTheme="minorHAnsi"/>
                <w:sz w:val="20"/>
              </w:rPr>
            </w:pPr>
          </w:p>
        </w:tc>
      </w:tr>
      <w:tr w:rsidR="000A5EEF" w:rsidRPr="009A7EAF" w14:paraId="311AECDA" w14:textId="77777777" w:rsidTr="00BA2E98">
        <w:trPr>
          <w:trHeight w:val="259"/>
        </w:trPr>
        <w:tc>
          <w:tcPr>
            <w:tcW w:w="1560" w:type="dxa"/>
            <w:vMerge/>
            <w:shd w:val="clear" w:color="auto" w:fill="F2F2F2" w:themeFill="background1" w:themeFillShade="F2"/>
            <w:vAlign w:val="center"/>
          </w:tcPr>
          <w:p w14:paraId="40D0F099"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2AAAEB6F"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7A16D098"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809" w:type="dxa"/>
          </w:tcPr>
          <w:p w14:paraId="584D5E2A"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2268" w:type="dxa"/>
          </w:tcPr>
          <w:p w14:paraId="2B225058"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701" w:type="dxa"/>
          </w:tcPr>
          <w:p w14:paraId="5E7106B3" w14:textId="77777777" w:rsidR="000A5EEF" w:rsidRPr="009A7EAF" w:rsidRDefault="000A5EEF" w:rsidP="000A5EEF">
            <w:pPr>
              <w:autoSpaceDE w:val="0"/>
              <w:autoSpaceDN w:val="0"/>
              <w:adjustRightInd w:val="0"/>
              <w:spacing w:line="240" w:lineRule="auto"/>
              <w:rPr>
                <w:rFonts w:asciiTheme="minorHAnsi" w:hAnsiTheme="minorHAnsi"/>
                <w:sz w:val="20"/>
              </w:rPr>
            </w:pPr>
          </w:p>
        </w:tc>
      </w:tr>
      <w:tr w:rsidR="000A5EEF" w:rsidRPr="009A7EAF" w14:paraId="0D0198AF" w14:textId="77777777" w:rsidTr="00BA2E98">
        <w:trPr>
          <w:trHeight w:val="278"/>
        </w:trPr>
        <w:tc>
          <w:tcPr>
            <w:tcW w:w="1560" w:type="dxa"/>
            <w:vMerge/>
            <w:shd w:val="clear" w:color="auto" w:fill="F2F2F2" w:themeFill="background1" w:themeFillShade="F2"/>
            <w:vAlign w:val="center"/>
          </w:tcPr>
          <w:p w14:paraId="70FD2948" w14:textId="77777777" w:rsidR="000A5EEF" w:rsidRPr="00D046DB" w:rsidRDefault="000A5EEF" w:rsidP="000A5EEF">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B2590F0" w14:textId="77777777" w:rsidR="000A5EEF" w:rsidRPr="00D046DB" w:rsidRDefault="000A5EEF" w:rsidP="000A5EEF">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2B3622AD"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809" w:type="dxa"/>
          </w:tcPr>
          <w:p w14:paraId="56DD185E"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2268" w:type="dxa"/>
          </w:tcPr>
          <w:p w14:paraId="7AFCBFF6" w14:textId="77777777" w:rsidR="000A5EEF" w:rsidRPr="009A7EAF" w:rsidRDefault="000A5EEF" w:rsidP="000A5EEF">
            <w:pPr>
              <w:autoSpaceDE w:val="0"/>
              <w:autoSpaceDN w:val="0"/>
              <w:adjustRightInd w:val="0"/>
              <w:spacing w:line="240" w:lineRule="auto"/>
              <w:rPr>
                <w:rFonts w:asciiTheme="minorHAnsi" w:hAnsiTheme="minorHAnsi"/>
                <w:sz w:val="20"/>
              </w:rPr>
            </w:pPr>
          </w:p>
        </w:tc>
        <w:tc>
          <w:tcPr>
            <w:tcW w:w="1701" w:type="dxa"/>
          </w:tcPr>
          <w:p w14:paraId="4D5D3D32" w14:textId="77777777" w:rsidR="000A5EEF" w:rsidRPr="009A7EAF" w:rsidRDefault="000A5EEF" w:rsidP="000A5EEF">
            <w:pPr>
              <w:autoSpaceDE w:val="0"/>
              <w:autoSpaceDN w:val="0"/>
              <w:adjustRightInd w:val="0"/>
              <w:spacing w:line="240" w:lineRule="auto"/>
              <w:rPr>
                <w:rFonts w:asciiTheme="minorHAnsi" w:hAnsiTheme="minorHAnsi"/>
                <w:sz w:val="20"/>
              </w:rPr>
            </w:pPr>
          </w:p>
        </w:tc>
      </w:tr>
    </w:tbl>
    <w:p w14:paraId="114B2C2C" w14:textId="77777777" w:rsidR="000A5EEF" w:rsidRPr="00034C7C" w:rsidRDefault="000A5EEF" w:rsidP="000A5EEF">
      <w:pPr>
        <w:autoSpaceDE w:val="0"/>
        <w:autoSpaceDN w:val="0"/>
        <w:adjustRightInd w:val="0"/>
        <w:spacing w:line="240" w:lineRule="auto"/>
        <w:rPr>
          <w:rFonts w:asciiTheme="minorHAnsi" w:hAnsiTheme="minorHAnsi"/>
          <w:sz w:val="16"/>
          <w:szCs w:val="16"/>
        </w:rPr>
      </w:pPr>
    </w:p>
    <w:p w14:paraId="0BEA491D" w14:textId="77777777" w:rsidR="000A5EEF" w:rsidRPr="00D10121" w:rsidRDefault="000A5EEF" w:rsidP="000A5EEF">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1"/>
      </w:r>
      <w:r w:rsidRPr="00D10121">
        <w:rPr>
          <w:rFonts w:asciiTheme="minorHAnsi" w:hAnsiTheme="minorHAnsi"/>
          <w:sz w:val="18"/>
        </w:rPr>
        <w:t>.</w:t>
      </w:r>
    </w:p>
    <w:p w14:paraId="360388B2" w14:textId="77777777" w:rsidR="000A5EEF" w:rsidRPr="00D10121" w:rsidRDefault="000A5EEF" w:rsidP="000A5EEF">
      <w:pPr>
        <w:autoSpaceDE w:val="0"/>
        <w:autoSpaceDN w:val="0"/>
        <w:adjustRightInd w:val="0"/>
        <w:spacing w:line="240" w:lineRule="auto"/>
        <w:rPr>
          <w:rFonts w:asciiTheme="minorHAnsi" w:hAnsiTheme="minorHAnsi"/>
          <w:sz w:val="18"/>
        </w:rPr>
      </w:pPr>
    </w:p>
    <w:p w14:paraId="409FE01E" w14:textId="77777777" w:rsidR="000A5EEF" w:rsidRPr="009A7EAF" w:rsidRDefault="000A5EEF" w:rsidP="00BA2E98">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14:paraId="5065B55D" w14:textId="77777777" w:rsidR="000A5EEF" w:rsidRPr="00C0366B" w:rsidRDefault="000A5EEF" w:rsidP="000A5EEF">
      <w:pPr>
        <w:rPr>
          <w:rFonts w:asciiTheme="minorHAnsi" w:hAnsiTheme="minorHAnsi" w:cs="Arial"/>
          <w:sz w:val="20"/>
        </w:rPr>
      </w:pPr>
    </w:p>
    <w:p w14:paraId="68EBA226" w14:textId="77777777" w:rsidR="000A5EEF" w:rsidRPr="00C0366B" w:rsidRDefault="000A5EEF" w:rsidP="000A5EEF">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32B88531" w14:textId="77777777" w:rsidR="000A5EEF" w:rsidRDefault="000A5EEF" w:rsidP="000A5EEF">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BDA662A" w14:textId="77777777" w:rsidR="000A5EEF" w:rsidRDefault="000A5EEF" w:rsidP="000A5EEF">
      <w:pPr>
        <w:spacing w:line="240" w:lineRule="auto"/>
        <w:ind w:right="68"/>
        <w:rPr>
          <w:rFonts w:ascii="Calibri" w:hAnsi="Calibri" w:cs="Calibri"/>
          <w:i/>
          <w:sz w:val="16"/>
          <w:szCs w:val="16"/>
        </w:rPr>
        <w:sectPr w:rsidR="000A5EEF" w:rsidSect="003367F8">
          <w:headerReference w:type="default" r:id="rId23"/>
          <w:headerReference w:type="first" r:id="rId24"/>
          <w:footerReference w:type="first" r:id="rId25"/>
          <w:type w:val="continuous"/>
          <w:pgSz w:w="11909" w:h="16834" w:code="9"/>
          <w:pgMar w:top="1134" w:right="852" w:bottom="992" w:left="1134" w:header="142" w:footer="376" w:gutter="0"/>
          <w:pgNumType w:start="1"/>
          <w:cols w:space="708"/>
          <w:docGrid w:linePitch="299"/>
        </w:sectPr>
      </w:pPr>
    </w:p>
    <w:p w14:paraId="348E5065" w14:textId="03E09C6B" w:rsidR="000A5EEF" w:rsidRPr="009C2468" w:rsidRDefault="000A5EEF" w:rsidP="000A5EEF">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Pr>
          <w:rFonts w:asciiTheme="minorHAnsi" w:hAnsiTheme="minorHAnsi" w:cstheme="minorHAnsi"/>
          <w:b/>
          <w:bCs/>
          <w:color w:val="000000"/>
          <w:sz w:val="20"/>
        </w:rPr>
        <w:t>ADCZENIE O ZACHOWANIU POUFNOŚCI</w:t>
      </w:r>
      <w:r w:rsidR="00445BFB">
        <w:rPr>
          <w:rFonts w:asciiTheme="minorHAnsi" w:hAnsiTheme="minorHAnsi" w:cstheme="minorHAnsi"/>
          <w:b/>
          <w:bCs/>
          <w:color w:val="000000"/>
          <w:sz w:val="20"/>
        </w:rPr>
        <w:t xml:space="preserve"> – nie dotyczy</w:t>
      </w:r>
    </w:p>
    <w:p w14:paraId="52AF0556" w14:textId="77777777" w:rsidR="000A5EEF" w:rsidRDefault="000A5EEF" w:rsidP="000A5EEF">
      <w:pPr>
        <w:tabs>
          <w:tab w:val="left" w:pos="2100"/>
        </w:tabs>
        <w:rPr>
          <w:rFonts w:asciiTheme="minorHAnsi" w:hAnsiTheme="minorHAnsi" w:cstheme="minorHAnsi"/>
          <w:sz w:val="20"/>
        </w:rPr>
      </w:pPr>
    </w:p>
    <w:p w14:paraId="1F6C9B7F" w14:textId="77777777" w:rsidR="000A5EEF" w:rsidRDefault="000A5EEF" w:rsidP="000A5EEF">
      <w:pPr>
        <w:tabs>
          <w:tab w:val="left" w:pos="2100"/>
        </w:tabs>
        <w:rPr>
          <w:rFonts w:asciiTheme="minorHAnsi" w:hAnsiTheme="minorHAnsi" w:cstheme="minorHAnsi"/>
          <w:sz w:val="20"/>
        </w:rPr>
      </w:pPr>
    </w:p>
    <w:p w14:paraId="59162487" w14:textId="77777777" w:rsidR="00A25E38" w:rsidRDefault="00A25E38" w:rsidP="00EA4923">
      <w:pPr>
        <w:pStyle w:val="Nagwek1"/>
        <w:shd w:val="clear" w:color="auto" w:fill="C6D9F1" w:themeFill="text2" w:themeFillTint="33"/>
        <w:rPr>
          <w:rFonts w:cstheme="minorHAnsi"/>
          <w:color w:val="000000" w:themeColor="text1"/>
          <w:sz w:val="20"/>
          <w:szCs w:val="20"/>
        </w:rPr>
        <w:sectPr w:rsidR="00A25E38" w:rsidSect="00A25E38">
          <w:headerReference w:type="default" r:id="rId26"/>
          <w:footerReference w:type="default" r:id="rId27"/>
          <w:headerReference w:type="first" r:id="rId28"/>
          <w:footerReference w:type="first" r:id="rId29"/>
          <w:pgSz w:w="11909" w:h="16834" w:code="9"/>
          <w:pgMar w:top="1134" w:right="852" w:bottom="992" w:left="1134" w:header="142" w:footer="376" w:gutter="0"/>
          <w:pgNumType w:start="1"/>
          <w:cols w:space="708"/>
          <w:titlePg/>
          <w:docGrid w:linePitch="299"/>
        </w:sectPr>
      </w:pPr>
    </w:p>
    <w:p w14:paraId="54006F27" w14:textId="1A2358E6" w:rsidR="00EA4923" w:rsidRPr="00CD3E39" w:rsidRDefault="00EA4923" w:rsidP="00CB05D3">
      <w:pPr>
        <w:pStyle w:val="Nagwek1"/>
        <w:shd w:val="clear" w:color="auto" w:fill="C6D9F1" w:themeFill="text2" w:themeFillTint="33"/>
        <w:spacing w:before="0"/>
        <w:rPr>
          <w:rFonts w:cstheme="minorHAnsi"/>
          <w:color w:val="000000" w:themeColor="text1"/>
          <w:sz w:val="20"/>
          <w:szCs w:val="20"/>
        </w:rPr>
      </w:pPr>
      <w:r w:rsidRPr="00CD3E39">
        <w:rPr>
          <w:rFonts w:cstheme="minorHAnsi"/>
          <w:color w:val="000000" w:themeColor="text1"/>
          <w:sz w:val="20"/>
          <w:szCs w:val="20"/>
        </w:rPr>
        <w:lastRenderedPageBreak/>
        <w:t>ZAŁĄCZNIK NR 12 DO SWZ – ANKIETA WERYFIKACJI WYKONAWCY W ZAKRESIE ZAPEWNIENIA GWARANCJI BEZPIECZEŃSTWA PRZETWARZANIA DANYCH OSOBOWYCH</w:t>
      </w:r>
    </w:p>
    <w:p w14:paraId="2FB50801" w14:textId="77777777" w:rsidR="00EA4923" w:rsidRPr="00CD3E39" w:rsidRDefault="00EA4923" w:rsidP="00EA4923">
      <w:pPr>
        <w:pStyle w:val="Akapitzlist"/>
        <w:spacing w:before="120" w:line="276" w:lineRule="auto"/>
        <w:ind w:left="284"/>
        <w:jc w:val="left"/>
        <w:outlineLvl w:val="0"/>
        <w:rPr>
          <w:rFonts w:asciiTheme="minorHAnsi" w:hAnsiTheme="minorHAnsi" w:cstheme="minorHAnsi"/>
          <w:b/>
          <w:sz w:val="20"/>
        </w:rPr>
      </w:pPr>
    </w:p>
    <w:p w14:paraId="4F00EA3A" w14:textId="77777777" w:rsidR="00EA4923" w:rsidRPr="00CD3E39" w:rsidRDefault="00EA4923" w:rsidP="00EA492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EA4923" w:rsidRPr="00CD3E39" w14:paraId="09C2153A" w14:textId="77777777" w:rsidTr="00A97EC4">
        <w:trPr>
          <w:trHeight w:val="1585"/>
        </w:trPr>
        <w:tc>
          <w:tcPr>
            <w:tcW w:w="3965" w:type="dxa"/>
            <w:tcBorders>
              <w:right w:val="single" w:sz="4" w:space="0" w:color="auto"/>
            </w:tcBorders>
          </w:tcPr>
          <w:p w14:paraId="71268111" w14:textId="77777777" w:rsidR="00EA4923" w:rsidRPr="00CD3E39" w:rsidRDefault="00EA4923" w:rsidP="00077561">
            <w:pPr>
              <w:ind w:right="28"/>
              <w:jc w:val="left"/>
              <w:rPr>
                <w:rFonts w:asciiTheme="minorHAnsi" w:hAnsiTheme="minorHAnsi" w:cstheme="minorHAnsi"/>
                <w:b/>
                <w:i/>
                <w:iCs/>
                <w:sz w:val="20"/>
                <w:u w:val="single"/>
              </w:rPr>
            </w:pPr>
            <w:r w:rsidRPr="00CD3E39">
              <w:rPr>
                <w:rFonts w:asciiTheme="minorHAnsi" w:hAnsiTheme="minorHAnsi" w:cstheme="minorHAnsi"/>
                <w:b/>
                <w:i/>
                <w:iCs/>
                <w:sz w:val="20"/>
                <w:u w:val="single"/>
              </w:rPr>
              <w:t>Wykonawca (podmiot przetwarzający)</w:t>
            </w:r>
          </w:p>
          <w:p w14:paraId="6D326CBF" w14:textId="77777777" w:rsidR="00EA4923" w:rsidRPr="00CD3E39" w:rsidRDefault="00EA4923" w:rsidP="00077561">
            <w:pPr>
              <w:ind w:right="28"/>
              <w:jc w:val="left"/>
              <w:rPr>
                <w:rFonts w:asciiTheme="minorHAnsi" w:hAnsiTheme="minorHAnsi" w:cstheme="minorHAnsi"/>
                <w:sz w:val="20"/>
              </w:rPr>
            </w:pPr>
          </w:p>
          <w:p w14:paraId="4282DA17" w14:textId="77777777" w:rsidR="00EA4923" w:rsidRPr="00CD3E39" w:rsidRDefault="00EA4923" w:rsidP="00077561">
            <w:pPr>
              <w:ind w:right="28"/>
              <w:jc w:val="center"/>
              <w:rPr>
                <w:rFonts w:asciiTheme="minorHAnsi" w:hAnsiTheme="minorHAnsi" w:cstheme="minorHAnsi"/>
                <w:sz w:val="20"/>
              </w:rPr>
            </w:pPr>
            <w:r w:rsidRPr="00CD3E39">
              <w:rPr>
                <w:rFonts w:asciiTheme="minorHAnsi" w:hAnsiTheme="minorHAnsi" w:cstheme="minorHAnsi"/>
                <w:sz w:val="20"/>
              </w:rPr>
              <w:t>…………………………………………………</w:t>
            </w:r>
          </w:p>
          <w:p w14:paraId="30F58431" w14:textId="77777777" w:rsidR="00EA4923" w:rsidRPr="00CD3E39" w:rsidRDefault="00EA4923" w:rsidP="00077561">
            <w:pPr>
              <w:ind w:right="28"/>
              <w:jc w:val="center"/>
              <w:rPr>
                <w:rFonts w:asciiTheme="minorHAnsi" w:hAnsiTheme="minorHAnsi" w:cstheme="minorHAnsi"/>
                <w:sz w:val="20"/>
              </w:rPr>
            </w:pPr>
            <w:r w:rsidRPr="00CD3E39">
              <w:rPr>
                <w:rFonts w:asciiTheme="minorHAnsi" w:hAnsiTheme="minorHAnsi" w:cstheme="minorHAnsi"/>
                <w:sz w:val="20"/>
              </w:rPr>
              <w:t>……………………………………………….</w:t>
            </w:r>
          </w:p>
          <w:p w14:paraId="1C0EA363" w14:textId="40CD7D6E" w:rsidR="00EA4923" w:rsidRPr="00CD3E39" w:rsidRDefault="00EA4923" w:rsidP="00A97EC4">
            <w:pPr>
              <w:ind w:right="28"/>
              <w:jc w:val="center"/>
              <w:rPr>
                <w:rFonts w:asciiTheme="minorHAnsi" w:hAnsiTheme="minorHAnsi" w:cstheme="minorHAnsi"/>
                <w:i/>
                <w:sz w:val="20"/>
              </w:rPr>
            </w:pPr>
            <w:r w:rsidRPr="00CD3E39">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89ED2CB" w14:textId="77777777" w:rsidR="00EA4923" w:rsidRPr="00CD3E39" w:rsidRDefault="00EA4923" w:rsidP="00077561">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0009C10B" w14:textId="77777777" w:rsidR="00EA4923" w:rsidRPr="00CD3E39" w:rsidRDefault="00EA4923" w:rsidP="00077561">
            <w:pPr>
              <w:spacing w:line="360" w:lineRule="auto"/>
              <w:rPr>
                <w:rFonts w:asciiTheme="minorHAnsi" w:eastAsiaTheme="majorEastAsia" w:hAnsiTheme="minorHAnsi" w:cstheme="minorHAnsi"/>
                <w:b/>
                <w:i/>
                <w:iCs/>
                <w:sz w:val="20"/>
                <w:u w:val="single"/>
              </w:rPr>
            </w:pPr>
            <w:r w:rsidRPr="00CD3E39">
              <w:rPr>
                <w:rFonts w:asciiTheme="minorHAnsi" w:eastAsiaTheme="majorEastAsia" w:hAnsiTheme="minorHAnsi" w:cstheme="minorHAnsi"/>
                <w:b/>
                <w:i/>
                <w:iCs/>
                <w:sz w:val="20"/>
                <w:u w:val="single"/>
              </w:rPr>
              <w:t xml:space="preserve">Zamawiający </w:t>
            </w:r>
          </w:p>
          <w:p w14:paraId="71C9C0F9" w14:textId="77777777" w:rsidR="00EA4923" w:rsidRPr="00CD3E39" w:rsidRDefault="00EA4923" w:rsidP="00EA4923">
            <w:pPr>
              <w:spacing w:before="120" w:after="120" w:line="240" w:lineRule="auto"/>
              <w:contextualSpacing/>
              <w:jc w:val="center"/>
              <w:rPr>
                <w:rFonts w:asciiTheme="minorHAnsi" w:eastAsia="Calibri" w:hAnsiTheme="minorHAnsi" w:cstheme="minorHAnsi"/>
                <w:b/>
                <w:sz w:val="20"/>
              </w:rPr>
            </w:pPr>
            <w:r w:rsidRPr="00CD3E39">
              <w:rPr>
                <w:rFonts w:asciiTheme="minorHAnsi" w:eastAsia="Calibri" w:hAnsiTheme="minorHAnsi" w:cstheme="minorHAnsi"/>
                <w:b/>
                <w:sz w:val="20"/>
              </w:rPr>
              <w:t>PGE Dystrybucja S.A.</w:t>
            </w:r>
          </w:p>
          <w:p w14:paraId="63FCF5FC" w14:textId="77777777" w:rsidR="00EA4923" w:rsidRPr="00CD3E39" w:rsidRDefault="00EA4923" w:rsidP="00EA4923">
            <w:pPr>
              <w:spacing w:before="120" w:after="120" w:line="240" w:lineRule="auto"/>
              <w:contextualSpacing/>
              <w:jc w:val="center"/>
              <w:rPr>
                <w:rFonts w:asciiTheme="minorHAnsi" w:eastAsia="Calibri" w:hAnsiTheme="minorHAnsi" w:cstheme="minorHAnsi"/>
                <w:sz w:val="20"/>
              </w:rPr>
            </w:pPr>
            <w:r w:rsidRPr="00CD3E39">
              <w:rPr>
                <w:rFonts w:asciiTheme="minorHAnsi" w:eastAsia="Calibri" w:hAnsiTheme="minorHAnsi" w:cstheme="minorHAnsi"/>
                <w:sz w:val="20"/>
              </w:rPr>
              <w:t>w imieniu i na rzecz której działa:</w:t>
            </w:r>
          </w:p>
          <w:p w14:paraId="7A75A32E" w14:textId="77777777" w:rsidR="00EA4923" w:rsidRPr="00CD3E39" w:rsidRDefault="00EA4923" w:rsidP="00EA4923">
            <w:pPr>
              <w:spacing w:before="120" w:after="120" w:line="240" w:lineRule="auto"/>
              <w:contextualSpacing/>
              <w:jc w:val="center"/>
              <w:rPr>
                <w:rFonts w:asciiTheme="minorHAnsi" w:eastAsia="Calibri" w:hAnsiTheme="minorHAnsi" w:cstheme="minorHAnsi"/>
                <w:b/>
                <w:sz w:val="20"/>
              </w:rPr>
            </w:pPr>
            <w:r w:rsidRPr="00CD3E39">
              <w:rPr>
                <w:rFonts w:asciiTheme="minorHAnsi" w:eastAsia="Calibri" w:hAnsiTheme="minorHAnsi" w:cstheme="minorHAnsi"/>
                <w:b/>
                <w:sz w:val="20"/>
              </w:rPr>
              <w:t>PGE Dystrybucja S.A. Oddział Warszawa</w:t>
            </w:r>
          </w:p>
          <w:p w14:paraId="49818B19" w14:textId="0E02055D" w:rsidR="00EA4923" w:rsidRPr="00CD3E39" w:rsidRDefault="00EA4923" w:rsidP="00EA4923">
            <w:pPr>
              <w:spacing w:line="360" w:lineRule="auto"/>
              <w:jc w:val="center"/>
              <w:rPr>
                <w:rFonts w:asciiTheme="minorHAnsi" w:eastAsiaTheme="majorEastAsia" w:hAnsiTheme="minorHAnsi" w:cstheme="minorHAnsi"/>
                <w:i/>
                <w:iCs/>
                <w:sz w:val="20"/>
              </w:rPr>
            </w:pPr>
            <w:r w:rsidRPr="00CD3E39">
              <w:rPr>
                <w:rFonts w:asciiTheme="minorHAnsi" w:eastAsia="Calibri" w:hAnsiTheme="minorHAnsi" w:cstheme="minorHAnsi"/>
                <w:color w:val="000000"/>
                <w:sz w:val="20"/>
              </w:rPr>
              <w:t>ul. Marsa 95, 04-470 Warszawa.</w:t>
            </w:r>
          </w:p>
        </w:tc>
      </w:tr>
    </w:tbl>
    <w:p w14:paraId="75B50F0F" w14:textId="77777777" w:rsidR="00EA4923" w:rsidRPr="00CD3E39" w:rsidRDefault="00EA4923" w:rsidP="00EA4923">
      <w:pPr>
        <w:pStyle w:val="Akapitzlist"/>
        <w:spacing w:before="120" w:line="276" w:lineRule="auto"/>
        <w:ind w:left="284"/>
        <w:jc w:val="left"/>
        <w:outlineLvl w:val="0"/>
        <w:rPr>
          <w:rFonts w:asciiTheme="minorHAnsi" w:hAnsiTheme="minorHAnsi" w:cstheme="minorHAnsi"/>
          <w:b/>
          <w:sz w:val="20"/>
        </w:rPr>
      </w:pPr>
    </w:p>
    <w:p w14:paraId="3E0FAD1B" w14:textId="77777777" w:rsidR="00EA4923" w:rsidRPr="00CD3E39" w:rsidRDefault="00EA4923" w:rsidP="00EA4923">
      <w:pPr>
        <w:pStyle w:val="Akapitzlist"/>
        <w:spacing w:before="120" w:line="276" w:lineRule="auto"/>
        <w:ind w:left="284"/>
        <w:jc w:val="left"/>
        <w:outlineLvl w:val="0"/>
        <w:rPr>
          <w:rFonts w:asciiTheme="minorHAnsi" w:hAnsiTheme="minorHAnsi" w:cstheme="minorHAnsi"/>
          <w:b/>
          <w:sz w:val="20"/>
        </w:rPr>
      </w:pPr>
    </w:p>
    <w:p w14:paraId="7A70CBFB" w14:textId="77777777" w:rsidR="00EA4923" w:rsidRPr="00CD3E39" w:rsidRDefault="00EA4923" w:rsidP="00EA4923">
      <w:pPr>
        <w:tabs>
          <w:tab w:val="left" w:pos="1628"/>
        </w:tabs>
        <w:jc w:val="center"/>
        <w:rPr>
          <w:rFonts w:asciiTheme="minorHAnsi" w:hAnsiTheme="minorHAnsi" w:cstheme="minorHAnsi"/>
          <w:b/>
          <w:sz w:val="20"/>
        </w:rPr>
      </w:pPr>
      <w:r w:rsidRPr="00CD3E39">
        <w:rPr>
          <w:rFonts w:asciiTheme="minorHAnsi" w:hAnsiTheme="minorHAnsi" w:cstheme="minorHAnsi"/>
          <w:b/>
          <w:sz w:val="20"/>
        </w:rPr>
        <w:t>ANKIETA WERYFIKACJI WYKONAWCY W ZAKRESIE ZAPEWNIENIA GWARANCJI BEZPIECZEŃSTWA PRZETWARZANIA DANYCH OSOBOWYCH</w:t>
      </w:r>
    </w:p>
    <w:p w14:paraId="544E60F5" w14:textId="77777777" w:rsidR="00EA4923" w:rsidRPr="00CD3E39" w:rsidRDefault="00EA4923" w:rsidP="00EA4923">
      <w:pPr>
        <w:rPr>
          <w:rFonts w:asciiTheme="minorHAnsi" w:hAnsiTheme="minorHAnsi" w:cstheme="minorHAnsi"/>
          <w:sz w:val="20"/>
        </w:rPr>
      </w:pPr>
    </w:p>
    <w:p w14:paraId="5DEA6BBF" w14:textId="77777777" w:rsidR="00EA4923" w:rsidRPr="00CD3E39" w:rsidRDefault="00EA4923" w:rsidP="00EA4923">
      <w:pPr>
        <w:rPr>
          <w:rFonts w:asciiTheme="minorHAnsi" w:hAnsiTheme="minorHAnsi" w:cstheme="minorHAnsi"/>
          <w:sz w:val="20"/>
        </w:rPr>
      </w:pPr>
    </w:p>
    <w:p w14:paraId="44100D33" w14:textId="1F193E44" w:rsidR="00EA4923" w:rsidRPr="00CD3E39" w:rsidRDefault="00EA4923" w:rsidP="00A97EC4">
      <w:pPr>
        <w:spacing w:after="120" w:line="240" w:lineRule="auto"/>
        <w:rPr>
          <w:rFonts w:asciiTheme="minorHAnsi" w:hAnsiTheme="minorHAnsi" w:cstheme="minorHAnsi"/>
          <w:sz w:val="20"/>
          <w:lang w:eastAsia="pl-PL"/>
        </w:rPr>
      </w:pPr>
      <w:r w:rsidRPr="00CD3E39">
        <w:rPr>
          <w:rFonts w:asciiTheme="minorHAnsi" w:hAnsiTheme="minorHAnsi" w:cstheme="minorHAnsi"/>
          <w:sz w:val="20"/>
          <w:lang w:eastAsia="pl-PL"/>
        </w:rPr>
        <w:t xml:space="preserve">W związku z Ofertą Wykonawcy złożoną w postępowaniu zakupowym nr </w:t>
      </w:r>
      <w:r w:rsidR="00F8623A" w:rsidRPr="00CD3E39">
        <w:rPr>
          <w:rFonts w:asciiTheme="minorHAnsi" w:hAnsiTheme="minorHAnsi" w:cstheme="minorHAnsi"/>
          <w:sz w:val="20"/>
          <w:szCs w:val="22"/>
        </w:rPr>
        <w:t>POST/DYS/OW/GZ/0</w:t>
      </w:r>
      <w:r w:rsidRPr="00CD3E39">
        <w:rPr>
          <w:rFonts w:asciiTheme="minorHAnsi" w:hAnsiTheme="minorHAnsi" w:cstheme="minorHAnsi"/>
          <w:sz w:val="20"/>
          <w:szCs w:val="22"/>
        </w:rPr>
        <w:fldChar w:fldCharType="begin"/>
      </w:r>
      <w:r w:rsidRPr="00CD3E39">
        <w:rPr>
          <w:rFonts w:asciiTheme="minorHAnsi" w:hAnsiTheme="minorHAnsi" w:cstheme="minorHAnsi"/>
          <w:sz w:val="20"/>
          <w:szCs w:val="22"/>
        </w:rPr>
        <w:instrText xml:space="preserve"> MERGEFIELD "nr_postepowania" </w:instrText>
      </w:r>
      <w:r w:rsidRPr="00CD3E39">
        <w:rPr>
          <w:rFonts w:asciiTheme="minorHAnsi" w:hAnsiTheme="minorHAnsi" w:cstheme="minorHAnsi"/>
          <w:sz w:val="20"/>
          <w:szCs w:val="22"/>
        </w:rPr>
        <w:fldChar w:fldCharType="separate"/>
      </w:r>
      <w:r w:rsidR="001B6172" w:rsidRPr="00A77542">
        <w:rPr>
          <w:rFonts w:asciiTheme="minorHAnsi" w:hAnsiTheme="minorHAnsi" w:cstheme="minorHAnsi"/>
          <w:noProof/>
          <w:sz w:val="20"/>
          <w:szCs w:val="22"/>
        </w:rPr>
        <w:t>0083</w:t>
      </w:r>
      <w:r w:rsidRPr="00CD3E39">
        <w:rPr>
          <w:rFonts w:asciiTheme="minorHAnsi" w:hAnsiTheme="minorHAnsi" w:cstheme="minorHAnsi"/>
          <w:sz w:val="20"/>
          <w:szCs w:val="22"/>
        </w:rPr>
        <w:fldChar w:fldCharType="end"/>
      </w:r>
      <w:r w:rsidR="00BA2E98" w:rsidRPr="00CD3E39">
        <w:rPr>
          <w:rFonts w:asciiTheme="minorHAnsi" w:hAnsiTheme="minorHAnsi" w:cstheme="minorHAnsi"/>
          <w:sz w:val="20"/>
          <w:szCs w:val="22"/>
        </w:rPr>
        <w:t>/202</w:t>
      </w:r>
      <w:r w:rsidR="008E3520">
        <w:rPr>
          <w:rFonts w:asciiTheme="minorHAnsi" w:hAnsiTheme="minorHAnsi" w:cstheme="minorHAnsi"/>
          <w:sz w:val="20"/>
          <w:szCs w:val="22"/>
        </w:rPr>
        <w:t>6</w:t>
      </w:r>
      <w:r w:rsidRPr="00CD3E39">
        <w:rPr>
          <w:rFonts w:asciiTheme="minorHAnsi" w:hAnsiTheme="minorHAnsi" w:cstheme="minorHAnsi"/>
          <w:sz w:val="20"/>
          <w:lang w:eastAsia="pl-PL"/>
        </w:rPr>
        <w:t xml:space="preserve"> prowadzonym w trybie przetargu nieograniczonego pn. „</w:t>
      </w:r>
      <w:r w:rsidRPr="00CD3E39">
        <w:rPr>
          <w:rFonts w:asciiTheme="minorHAnsi" w:hAnsiTheme="minorHAnsi" w:cstheme="minorHAnsi"/>
          <w:sz w:val="20"/>
          <w:lang w:eastAsia="pl-PL"/>
        </w:rPr>
        <w:fldChar w:fldCharType="begin"/>
      </w:r>
      <w:r w:rsidRPr="00CD3E39">
        <w:rPr>
          <w:rFonts w:asciiTheme="minorHAnsi" w:hAnsiTheme="minorHAnsi" w:cstheme="minorHAnsi"/>
          <w:sz w:val="20"/>
          <w:lang w:eastAsia="pl-PL"/>
        </w:rPr>
        <w:instrText xml:space="preserve"> MERGEFIELD "nazwa_post" </w:instrText>
      </w:r>
      <w:r w:rsidRPr="00CD3E39">
        <w:rPr>
          <w:rFonts w:asciiTheme="minorHAnsi" w:hAnsiTheme="minorHAnsi" w:cstheme="minorHAnsi"/>
          <w:sz w:val="20"/>
          <w:lang w:eastAsia="pl-PL"/>
        </w:rPr>
        <w:fldChar w:fldCharType="separate"/>
      </w:r>
      <w:r w:rsidR="001B6172" w:rsidRPr="00A77542">
        <w:rPr>
          <w:rFonts w:asciiTheme="minorHAnsi" w:hAnsiTheme="minorHAnsi" w:cstheme="minorHAnsi"/>
          <w:noProof/>
          <w:sz w:val="20"/>
          <w:lang w:eastAsia="pl-PL"/>
        </w:rPr>
        <w:t>Opracowanie dokumentacji techniczno-prawnej w zakresie budowy rozdzielni elektroenergetycznej 110kV wraz z nastawnią w miejscowości Księżowola gm. Tarczyn działki nr 101/9, obręb 0013 Kopana</w:t>
      </w:r>
      <w:r w:rsidRPr="00CD3E39">
        <w:rPr>
          <w:rFonts w:asciiTheme="minorHAnsi" w:hAnsiTheme="minorHAnsi" w:cstheme="minorHAnsi"/>
          <w:sz w:val="20"/>
          <w:lang w:eastAsia="pl-PL"/>
        </w:rPr>
        <w:fldChar w:fldCharType="end"/>
      </w:r>
      <w:r w:rsidRPr="00CD3E39">
        <w:rPr>
          <w:rFonts w:asciiTheme="minorHAnsi" w:hAnsiTheme="minorHAnsi" w:cstheme="minorHAnsi"/>
          <w:sz w:val="20"/>
          <w:lang w:eastAsia="pl-PL"/>
        </w:rPr>
        <w:t>”</w:t>
      </w:r>
      <w:r w:rsidRPr="00CD3E39">
        <w:rPr>
          <w:rFonts w:asciiTheme="minorHAnsi" w:hAnsiTheme="minorHAnsi" w:cstheme="minorHAnsi"/>
          <w:sz w:val="20"/>
        </w:rPr>
        <w:t>, po</w:t>
      </w:r>
      <w:r w:rsidRPr="00CD3E39">
        <w:rPr>
          <w:rFonts w:asciiTheme="minorHAnsi" w:hAnsiTheme="minorHAnsi" w:cstheme="minorHAnsi"/>
          <w:sz w:val="20"/>
          <w:lang w:eastAsia="pl-PL"/>
        </w:rPr>
        <w:t>niżej wskazujemy informacje dotyczące zapewnienia gwarancji bezpieczeństwa przetwarzania danych osobowych:</w:t>
      </w:r>
    </w:p>
    <w:tbl>
      <w:tblPr>
        <w:tblpPr w:leftFromText="141" w:rightFromText="141"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EA4923" w:rsidRPr="00CD3E39" w14:paraId="49EB4756" w14:textId="77777777" w:rsidTr="00A25E38">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CE209"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i/>
                <w:sz w:val="20"/>
              </w:rPr>
            </w:pPr>
            <w:r w:rsidRPr="00CD3E39">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46821F4" w14:textId="77777777" w:rsidR="00EA4923" w:rsidRPr="00CD3E39" w:rsidRDefault="00EA4923" w:rsidP="00A25E38">
            <w:pPr>
              <w:pStyle w:val="opis"/>
              <w:spacing w:line="300" w:lineRule="auto"/>
              <w:ind w:left="0"/>
              <w:jc w:val="center"/>
              <w:rPr>
                <w:rFonts w:asciiTheme="minorHAnsi" w:hAnsiTheme="minorHAnsi" w:cstheme="minorHAnsi"/>
                <w:i/>
                <w:sz w:val="20"/>
              </w:rPr>
            </w:pPr>
            <w:r w:rsidRPr="00CD3E39">
              <w:rPr>
                <w:rFonts w:asciiTheme="minorHAnsi" w:hAnsiTheme="minorHAnsi" w:cstheme="minorHAnsi"/>
                <w:i/>
                <w:sz w:val="20"/>
              </w:rPr>
              <w:t>Wymagany przez Zmawiającego zakres informacji / Informacje Wykonawcy (podmiotu przetwarzającego dane osobowe)</w:t>
            </w:r>
          </w:p>
        </w:tc>
      </w:tr>
      <w:tr w:rsidR="00EA4923" w:rsidRPr="00CD3E39" w14:paraId="497D5DE4" w14:textId="77777777" w:rsidTr="00A25E38">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1C82D6"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AD4285A" w14:textId="77777777" w:rsidR="00EA4923" w:rsidRPr="00CD3E39" w:rsidRDefault="00EA4923" w:rsidP="00A25E38">
            <w:pPr>
              <w:pStyle w:val="opis"/>
              <w:spacing w:line="300" w:lineRule="auto"/>
              <w:ind w:left="0"/>
              <w:jc w:val="left"/>
              <w:rPr>
                <w:rFonts w:asciiTheme="minorHAnsi" w:hAnsiTheme="minorHAnsi" w:cstheme="minorHAnsi"/>
                <w:sz w:val="20"/>
              </w:rPr>
            </w:pPr>
            <w:r w:rsidRPr="00CD3E39">
              <w:rPr>
                <w:rFonts w:asciiTheme="minorHAnsi" w:hAnsiTheme="minorHAnsi" w:cstheme="minorHAnsi"/>
                <w:sz w:val="20"/>
              </w:rPr>
              <w:t>Pełna nazwa podmiotu przetwarzającego dane osobowe:</w:t>
            </w:r>
          </w:p>
          <w:p w14:paraId="381CF204" w14:textId="77777777" w:rsidR="00EA4923" w:rsidRPr="00CD3E39" w:rsidRDefault="00EA4923" w:rsidP="00A25E38">
            <w:pPr>
              <w:pStyle w:val="opis"/>
              <w:spacing w:line="300" w:lineRule="auto"/>
              <w:ind w:left="0"/>
              <w:jc w:val="left"/>
              <w:rPr>
                <w:rFonts w:asciiTheme="minorHAnsi" w:hAnsiTheme="minorHAnsi" w:cstheme="minorHAnsi"/>
                <w:sz w:val="20"/>
              </w:rPr>
            </w:pPr>
            <w:r w:rsidRPr="00CD3E39">
              <w:rPr>
                <w:rFonts w:asciiTheme="minorHAnsi" w:hAnsiTheme="minorHAnsi" w:cstheme="minorHAnsi"/>
                <w:sz w:val="20"/>
              </w:rPr>
              <w:t>...</w:t>
            </w:r>
          </w:p>
        </w:tc>
      </w:tr>
      <w:tr w:rsidR="00EA4923" w:rsidRPr="00CD3E39" w14:paraId="1C1D60E2" w14:textId="77777777" w:rsidTr="00A25E38">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987D6E2"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1B4B7AE3"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Adres siedziby podmiotu przetwarzającego - prosimy o podanie adresu siedziby z CEIDG lub KRS:</w:t>
            </w:r>
          </w:p>
          <w:p w14:paraId="39B627B0"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w:t>
            </w:r>
          </w:p>
        </w:tc>
      </w:tr>
      <w:tr w:rsidR="00EA4923" w:rsidRPr="00CD3E39" w14:paraId="3393E6FA" w14:textId="77777777" w:rsidTr="00A25E38">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E1A7EB1"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497B15CE"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 xml:space="preserve">Prosimy o podanie krótkiego opisu charakterystyki prowadzonej działalności przez podmiot przetwarzający - w kilku zdaniach: </w:t>
            </w:r>
          </w:p>
          <w:p w14:paraId="120060F2" w14:textId="77777777" w:rsidR="00EA4923" w:rsidRPr="00CD3E39" w:rsidRDefault="00EA4923" w:rsidP="00A25E38">
            <w:pPr>
              <w:pStyle w:val="opis"/>
              <w:spacing w:line="300" w:lineRule="auto"/>
              <w:ind w:left="0"/>
              <w:jc w:val="left"/>
              <w:rPr>
                <w:rFonts w:asciiTheme="minorHAnsi" w:hAnsiTheme="minorHAnsi" w:cstheme="minorHAnsi"/>
                <w:sz w:val="20"/>
              </w:rPr>
            </w:pPr>
            <w:r w:rsidRPr="00CD3E39">
              <w:rPr>
                <w:rFonts w:asciiTheme="minorHAnsi" w:hAnsiTheme="minorHAnsi" w:cstheme="minorHAnsi"/>
                <w:sz w:val="20"/>
              </w:rPr>
              <w:t>...</w:t>
            </w:r>
          </w:p>
        </w:tc>
      </w:tr>
      <w:tr w:rsidR="00EA4923" w:rsidRPr="00CD3E39" w14:paraId="18DF6018" w14:textId="77777777" w:rsidTr="00A25E38">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C10CE1A"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BBF87A6"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3DC3BABB" w14:textId="77777777" w:rsidR="00EA4923" w:rsidRPr="00CD3E39" w:rsidRDefault="00EA4923" w:rsidP="00A25E38">
            <w:pPr>
              <w:pStyle w:val="opis"/>
              <w:spacing w:line="300" w:lineRule="auto"/>
              <w:ind w:left="0"/>
              <w:jc w:val="left"/>
              <w:rPr>
                <w:rFonts w:asciiTheme="minorHAnsi" w:hAnsiTheme="minorHAnsi" w:cstheme="minorHAnsi"/>
                <w:sz w:val="20"/>
              </w:rPr>
            </w:pPr>
            <w:r w:rsidRPr="00CD3E39">
              <w:rPr>
                <w:rFonts w:asciiTheme="minorHAnsi" w:hAnsiTheme="minorHAnsi" w:cstheme="minorHAnsi"/>
                <w:sz w:val="20"/>
              </w:rPr>
              <w:t>...</w:t>
            </w:r>
          </w:p>
        </w:tc>
      </w:tr>
      <w:tr w:rsidR="00EA4923" w:rsidRPr="00CD3E39" w14:paraId="65005043"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76291F"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6C147123"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Czy podmiot przetwarzający prowadzi rejestr kategorii czynności przetwarzania zawierający wszystkie informacje wskazane w art. 30 RODO?*</w:t>
            </w:r>
          </w:p>
          <w:p w14:paraId="6745349D" w14:textId="77777777" w:rsidR="00EA4923" w:rsidRPr="00CD3E39" w:rsidRDefault="00EA4923" w:rsidP="00A25E38">
            <w:pPr>
              <w:pStyle w:val="opis"/>
              <w:spacing w:line="300" w:lineRule="auto"/>
              <w:ind w:left="0"/>
              <w:jc w:val="left"/>
              <w:rPr>
                <w:rFonts w:asciiTheme="minorHAnsi" w:hAnsiTheme="minorHAnsi" w:cstheme="minorHAnsi"/>
                <w:sz w:val="20"/>
              </w:rPr>
            </w:pPr>
            <w:r w:rsidRPr="00CD3E39">
              <w:rPr>
                <w:rFonts w:asciiTheme="minorHAnsi" w:hAnsiTheme="minorHAnsi" w:cstheme="minorHAnsi"/>
                <w:sz w:val="20"/>
              </w:rPr>
              <w:t>...</w:t>
            </w:r>
          </w:p>
        </w:tc>
      </w:tr>
      <w:tr w:rsidR="00EA4923" w:rsidRPr="00CD3E39" w14:paraId="2CC289A9"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140363"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12D2E022"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Czy podmiot przetwarzający opracował polityki/procedury w zakresie ochrony danych osobowych?*</w:t>
            </w:r>
          </w:p>
          <w:p w14:paraId="3EED32CC" w14:textId="77777777" w:rsidR="00EA4923" w:rsidRPr="00CD3E39" w:rsidRDefault="00EA4923" w:rsidP="00A25E38">
            <w:pPr>
              <w:pStyle w:val="opis"/>
              <w:spacing w:line="300" w:lineRule="auto"/>
              <w:ind w:left="0"/>
              <w:jc w:val="left"/>
              <w:rPr>
                <w:rFonts w:asciiTheme="minorHAnsi" w:hAnsiTheme="minorHAnsi" w:cstheme="minorHAnsi"/>
                <w:sz w:val="20"/>
              </w:rPr>
            </w:pPr>
            <w:r w:rsidRPr="00CD3E39">
              <w:rPr>
                <w:rFonts w:asciiTheme="minorHAnsi" w:hAnsiTheme="minorHAnsi" w:cstheme="minorHAnsi"/>
                <w:sz w:val="20"/>
              </w:rPr>
              <w:t>...</w:t>
            </w:r>
          </w:p>
        </w:tc>
      </w:tr>
      <w:tr w:rsidR="00EA4923" w:rsidRPr="00CD3E39" w14:paraId="365B8692"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27F229"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1D81D99A"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1985A018" w14:textId="77777777" w:rsidR="00EA4923" w:rsidRPr="00CD3E39" w:rsidRDefault="00EA4923" w:rsidP="00A25E38">
            <w:pPr>
              <w:pStyle w:val="opis"/>
              <w:spacing w:line="300" w:lineRule="auto"/>
              <w:ind w:left="0"/>
              <w:jc w:val="left"/>
              <w:rPr>
                <w:rFonts w:asciiTheme="minorHAnsi" w:hAnsiTheme="minorHAnsi" w:cstheme="minorHAnsi"/>
                <w:sz w:val="20"/>
              </w:rPr>
            </w:pPr>
            <w:r w:rsidRPr="00CD3E39">
              <w:rPr>
                <w:rFonts w:asciiTheme="minorHAnsi" w:hAnsiTheme="minorHAnsi" w:cstheme="minorHAnsi"/>
                <w:sz w:val="20"/>
              </w:rPr>
              <w:t>...</w:t>
            </w:r>
          </w:p>
        </w:tc>
      </w:tr>
      <w:tr w:rsidR="00EA4923" w:rsidRPr="00CD3E39" w14:paraId="35EAC347"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0465E50"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569D03A5"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Czy pracownicy podmiotu zostali zobowiązani do zachowania poufności przetwarzanych danych osobowych?</w:t>
            </w:r>
          </w:p>
          <w:p w14:paraId="60A1B006" w14:textId="77777777" w:rsidR="00EA4923" w:rsidRPr="00CD3E39" w:rsidRDefault="00EA4923" w:rsidP="00A25E38">
            <w:pPr>
              <w:pStyle w:val="opis"/>
              <w:spacing w:line="300" w:lineRule="auto"/>
              <w:ind w:left="0"/>
              <w:jc w:val="left"/>
              <w:rPr>
                <w:rFonts w:asciiTheme="minorHAnsi" w:hAnsiTheme="minorHAnsi" w:cstheme="minorHAnsi"/>
                <w:sz w:val="20"/>
              </w:rPr>
            </w:pPr>
            <w:r w:rsidRPr="00CD3E39">
              <w:rPr>
                <w:rFonts w:asciiTheme="minorHAnsi" w:hAnsiTheme="minorHAnsi" w:cstheme="minorHAnsi"/>
                <w:sz w:val="20"/>
              </w:rPr>
              <w:t>...</w:t>
            </w:r>
          </w:p>
        </w:tc>
      </w:tr>
      <w:tr w:rsidR="00EA4923" w:rsidRPr="00CD3E39" w14:paraId="34583B9D"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524041"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1077BFB4"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5D0217CF"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lastRenderedPageBreak/>
              <w:t>...</w:t>
            </w:r>
          </w:p>
        </w:tc>
      </w:tr>
      <w:tr w:rsidR="00EA4923" w:rsidRPr="00CD3E39" w14:paraId="1D27619D"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7F3C097"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1D30306F"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Czy podmiot przetwarzający korzysta wyłącznie z licencjonowanych programów/systemów teleinformatycznych?</w:t>
            </w:r>
          </w:p>
          <w:p w14:paraId="5CBEC20D"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w:t>
            </w:r>
          </w:p>
        </w:tc>
      </w:tr>
      <w:tr w:rsidR="00EA4923" w:rsidRPr="00CD3E39" w14:paraId="2D988E78"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D8854D"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2F7E9678"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265F359D"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w:t>
            </w:r>
          </w:p>
        </w:tc>
      </w:tr>
      <w:tr w:rsidR="00EA4923" w:rsidRPr="00CD3E39" w14:paraId="3A57B201"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09E618B"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6710E411"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 xml:space="preserve">Czy podmiot przetwarzający tworzy kopie zapasowe dla systemów teleinformatycznych? </w:t>
            </w:r>
          </w:p>
          <w:p w14:paraId="0E0A4076"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w:t>
            </w:r>
          </w:p>
        </w:tc>
      </w:tr>
      <w:tr w:rsidR="00EA4923" w:rsidRPr="00CD3E39" w14:paraId="248114AA"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154A09C"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36A26F1E"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 xml:space="preserve">Czy podmiot przetwarzający umożliwia realizację prawa jednostki zgodnie z RODO? </w:t>
            </w:r>
          </w:p>
          <w:p w14:paraId="108DA1B3"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w:t>
            </w:r>
          </w:p>
        </w:tc>
      </w:tr>
      <w:tr w:rsidR="00EA4923" w:rsidRPr="00CD3E39" w14:paraId="0C91B985"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027FEC"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05F24320"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3A05D38E"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w:t>
            </w:r>
          </w:p>
        </w:tc>
      </w:tr>
      <w:tr w:rsidR="00EA4923" w:rsidRPr="00CD3E39" w14:paraId="60156041" w14:textId="77777777" w:rsidTr="00A25E3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D86C901" w14:textId="77777777" w:rsidR="00EA4923" w:rsidRPr="00CD3E39" w:rsidRDefault="00EA4923" w:rsidP="00A25E38">
            <w:pPr>
              <w:pStyle w:val="opis"/>
              <w:tabs>
                <w:tab w:val="left" w:pos="415"/>
              </w:tabs>
              <w:spacing w:line="300" w:lineRule="auto"/>
              <w:ind w:left="0" w:right="0"/>
              <w:jc w:val="center"/>
              <w:rPr>
                <w:rFonts w:asciiTheme="minorHAnsi" w:hAnsiTheme="minorHAnsi" w:cstheme="minorHAnsi"/>
                <w:sz w:val="20"/>
              </w:rPr>
            </w:pPr>
            <w:r w:rsidRPr="00CD3E39">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46DA1337"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Prosimy o wskazanie danych osoby wypełniającej ankietę (imię, nazwisko, stanowisko, telefon, adres email):</w:t>
            </w:r>
          </w:p>
          <w:p w14:paraId="371FF561" w14:textId="77777777" w:rsidR="00EA4923" w:rsidRPr="00CD3E39" w:rsidRDefault="00EA4923" w:rsidP="00A25E38">
            <w:pPr>
              <w:rPr>
                <w:rFonts w:asciiTheme="minorHAnsi" w:hAnsiTheme="minorHAnsi" w:cstheme="minorHAnsi"/>
                <w:sz w:val="20"/>
              </w:rPr>
            </w:pPr>
            <w:r w:rsidRPr="00CD3E39">
              <w:rPr>
                <w:rFonts w:asciiTheme="minorHAnsi" w:hAnsiTheme="minorHAnsi" w:cstheme="minorHAnsi"/>
                <w:sz w:val="20"/>
              </w:rPr>
              <w:t>...</w:t>
            </w:r>
          </w:p>
        </w:tc>
      </w:tr>
    </w:tbl>
    <w:p w14:paraId="2F1A8B89" w14:textId="63361DB4" w:rsidR="00EA4923" w:rsidRPr="00CD3E39" w:rsidRDefault="00A25E38" w:rsidP="00EA4923">
      <w:pPr>
        <w:rPr>
          <w:rFonts w:asciiTheme="minorHAnsi" w:hAnsiTheme="minorHAnsi" w:cstheme="minorHAnsi"/>
          <w:sz w:val="20"/>
        </w:rPr>
      </w:pPr>
      <w:r w:rsidRPr="00CD3E39">
        <w:rPr>
          <w:rFonts w:asciiTheme="minorHAnsi" w:hAnsiTheme="minorHAnsi" w:cstheme="minorHAnsi"/>
          <w:sz w:val="20"/>
        </w:rPr>
        <w:br w:type="textWrapping" w:clear="all"/>
      </w:r>
    </w:p>
    <w:p w14:paraId="2867CC28" w14:textId="77777777" w:rsidR="00EA4923" w:rsidRPr="00CD3E39" w:rsidRDefault="00EA4923" w:rsidP="00EA4923">
      <w:pPr>
        <w:rPr>
          <w:rFonts w:asciiTheme="minorHAnsi" w:hAnsiTheme="minorHAnsi" w:cstheme="minorHAnsi"/>
          <w:sz w:val="20"/>
        </w:rPr>
      </w:pPr>
      <w:r w:rsidRPr="00CD3E39">
        <w:rPr>
          <w:rFonts w:asciiTheme="minorHAnsi" w:hAnsiTheme="minorHAnsi" w:cstheme="minorHAnsi"/>
          <w:sz w:val="20"/>
        </w:rPr>
        <w:t>*Zamawiający może zażądać przedstawienia ww. dokumentów.</w:t>
      </w:r>
    </w:p>
    <w:p w14:paraId="310FD5A7" w14:textId="77777777" w:rsidR="00EA4923" w:rsidRPr="00CD3E39" w:rsidRDefault="00EA4923" w:rsidP="00EA4923">
      <w:pPr>
        <w:rPr>
          <w:rFonts w:asciiTheme="minorHAnsi" w:hAnsiTheme="minorHAnsi" w:cstheme="minorHAnsi"/>
          <w:sz w:val="20"/>
        </w:rPr>
      </w:pPr>
    </w:p>
    <w:p w14:paraId="47842735" w14:textId="77777777" w:rsidR="00EA4923" w:rsidRPr="00CD3E39" w:rsidRDefault="00EA4923" w:rsidP="00EA4923">
      <w:pPr>
        <w:rPr>
          <w:rFonts w:asciiTheme="minorHAnsi" w:hAnsiTheme="minorHAnsi" w:cstheme="minorHAnsi"/>
          <w:sz w:val="20"/>
        </w:rPr>
      </w:pPr>
    </w:p>
    <w:p w14:paraId="33E0F74B" w14:textId="77777777" w:rsidR="00EA4923" w:rsidRPr="00CD3E39" w:rsidRDefault="00EA4923" w:rsidP="00EA4923">
      <w:pPr>
        <w:rPr>
          <w:rFonts w:asciiTheme="minorHAnsi" w:hAnsiTheme="minorHAnsi" w:cstheme="minorHAnsi"/>
          <w:sz w:val="20"/>
        </w:rPr>
      </w:pPr>
    </w:p>
    <w:p w14:paraId="587BC652" w14:textId="77777777" w:rsidR="00EA4923" w:rsidRPr="00CD3E39" w:rsidRDefault="00EA4923" w:rsidP="00EA4923">
      <w:pPr>
        <w:spacing w:after="80" w:line="240" w:lineRule="exact"/>
        <w:ind w:left="4690" w:right="-993" w:firstLine="708"/>
        <w:rPr>
          <w:rFonts w:asciiTheme="minorHAnsi" w:hAnsiTheme="minorHAnsi" w:cstheme="minorHAnsi"/>
          <w:sz w:val="16"/>
          <w:szCs w:val="16"/>
        </w:rPr>
      </w:pPr>
      <w:r w:rsidRPr="00CD3E39">
        <w:rPr>
          <w:rFonts w:asciiTheme="minorHAnsi" w:hAnsiTheme="minorHAnsi" w:cstheme="minorHAnsi"/>
          <w:sz w:val="16"/>
          <w:szCs w:val="16"/>
        </w:rPr>
        <w:t>...................................................................................</w:t>
      </w:r>
    </w:p>
    <w:p w14:paraId="1F741BF8" w14:textId="77777777" w:rsidR="00EA4923" w:rsidRPr="00CD3E39" w:rsidRDefault="00EA4923" w:rsidP="00EA4923">
      <w:pPr>
        <w:spacing w:line="240" w:lineRule="auto"/>
        <w:ind w:left="4248" w:right="68"/>
        <w:jc w:val="center"/>
        <w:rPr>
          <w:rFonts w:asciiTheme="minorHAnsi" w:hAnsiTheme="minorHAnsi" w:cstheme="minorHAnsi"/>
          <w:i/>
          <w:sz w:val="16"/>
          <w:szCs w:val="16"/>
        </w:rPr>
      </w:pPr>
      <w:r w:rsidRPr="00CD3E39">
        <w:rPr>
          <w:rFonts w:asciiTheme="minorHAnsi" w:hAnsiTheme="minorHAnsi" w:cstheme="minorHAnsi"/>
          <w:i/>
          <w:sz w:val="16"/>
          <w:szCs w:val="16"/>
        </w:rPr>
        <w:t>Data i podpisy osób uprawnionych do składania</w:t>
      </w:r>
    </w:p>
    <w:p w14:paraId="60995329" w14:textId="4461CD50" w:rsidR="003A645A" w:rsidRPr="00CD3E39" w:rsidRDefault="00EA4923" w:rsidP="00EA4923">
      <w:pPr>
        <w:spacing w:line="240" w:lineRule="auto"/>
        <w:ind w:left="4248"/>
        <w:jc w:val="center"/>
        <w:outlineLvl w:val="0"/>
        <w:rPr>
          <w:rFonts w:asciiTheme="minorHAnsi" w:hAnsiTheme="minorHAnsi" w:cstheme="minorHAnsi"/>
          <w:sz w:val="20"/>
        </w:rPr>
      </w:pPr>
      <w:r w:rsidRPr="00CD3E39">
        <w:rPr>
          <w:rFonts w:asciiTheme="minorHAnsi" w:hAnsiTheme="minorHAnsi" w:cstheme="minorHAnsi"/>
          <w:i/>
          <w:sz w:val="16"/>
          <w:szCs w:val="16"/>
        </w:rPr>
        <w:t>oświadczeń woli w imieniu Wykonawcy</w:t>
      </w:r>
    </w:p>
    <w:sectPr w:rsidR="003A645A" w:rsidRPr="00CD3E39" w:rsidSect="00A25E38">
      <w:pgSz w:w="11909" w:h="16834" w:code="9"/>
      <w:pgMar w:top="1134" w:right="851" w:bottom="992" w:left="1134" w:header="142" w:footer="374"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E022E" w14:textId="77777777" w:rsidR="00A25E38" w:rsidRDefault="00A25E38" w:rsidP="004A302B">
      <w:pPr>
        <w:spacing w:line="240" w:lineRule="auto"/>
      </w:pPr>
      <w:r>
        <w:separator/>
      </w:r>
    </w:p>
  </w:endnote>
  <w:endnote w:type="continuationSeparator" w:id="0">
    <w:p w14:paraId="5ABD2123" w14:textId="77777777" w:rsidR="00A25E38" w:rsidRDefault="00A25E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1520F" w14:textId="77777777" w:rsidR="00A25E38" w:rsidRDefault="00A25E3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B7036" w14:textId="77777777" w:rsidR="00A25E38" w:rsidRDefault="00A25E3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7534457"/>
      <w:docPartObj>
        <w:docPartGallery w:val="Page Numbers (Bottom of Page)"/>
        <w:docPartUnique/>
      </w:docPartObj>
    </w:sdtPr>
    <w:sdtEndPr>
      <w:rPr>
        <w:rFonts w:ascii="Calibri" w:hAnsi="Calibri" w:cs="Calibri"/>
        <w:sz w:val="18"/>
      </w:rPr>
    </w:sdtEndPr>
    <w:sdtContent>
      <w:p w14:paraId="2F7C6967" w14:textId="144B8E24" w:rsidR="00A25E38" w:rsidRPr="00A25E38" w:rsidRDefault="00A25E38">
        <w:pPr>
          <w:pStyle w:val="Stopka"/>
          <w:jc w:val="right"/>
          <w:rPr>
            <w:rFonts w:ascii="Calibri" w:hAnsi="Calibri" w:cs="Calibri"/>
            <w:sz w:val="18"/>
          </w:rPr>
        </w:pPr>
        <w:r w:rsidRPr="00A25E38">
          <w:rPr>
            <w:rFonts w:ascii="Calibri" w:hAnsi="Calibri" w:cs="Calibri"/>
            <w:sz w:val="18"/>
          </w:rPr>
          <w:fldChar w:fldCharType="begin"/>
        </w:r>
        <w:r w:rsidRPr="00A25E38">
          <w:rPr>
            <w:rFonts w:ascii="Calibri" w:hAnsi="Calibri" w:cs="Calibri"/>
            <w:sz w:val="18"/>
          </w:rPr>
          <w:instrText>PAGE   \* MERGEFORMAT</w:instrText>
        </w:r>
        <w:r w:rsidRPr="00A25E38">
          <w:rPr>
            <w:rFonts w:ascii="Calibri" w:hAnsi="Calibri" w:cs="Calibri"/>
            <w:sz w:val="18"/>
          </w:rPr>
          <w:fldChar w:fldCharType="separate"/>
        </w:r>
        <w:r w:rsidR="0070510B">
          <w:rPr>
            <w:rFonts w:ascii="Calibri" w:hAnsi="Calibri" w:cs="Calibri"/>
            <w:noProof/>
            <w:sz w:val="18"/>
          </w:rPr>
          <w:t>1</w:t>
        </w:r>
        <w:r w:rsidRPr="00A25E38">
          <w:rPr>
            <w:rFonts w:ascii="Calibri" w:hAnsi="Calibri" w:cs="Calibri"/>
            <w:sz w:val="18"/>
          </w:rPr>
          <w:fldChar w:fldCharType="end"/>
        </w:r>
      </w:p>
    </w:sdtContent>
  </w:sdt>
  <w:p w14:paraId="53FDF704" w14:textId="77777777" w:rsidR="00A25E38" w:rsidRDefault="00A25E38">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57303" w14:textId="77777777" w:rsidR="00A25E38" w:rsidRDefault="00A25E38">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7320247"/>
      <w:docPartObj>
        <w:docPartGallery w:val="Page Numbers (Bottom of Page)"/>
        <w:docPartUnique/>
      </w:docPartObj>
    </w:sdtPr>
    <w:sdtEndPr>
      <w:rPr>
        <w:rFonts w:ascii="Calibri" w:hAnsi="Calibri" w:cs="Calibri"/>
        <w:sz w:val="18"/>
      </w:rPr>
    </w:sdtEndPr>
    <w:sdtContent>
      <w:p w14:paraId="7DC8EB92" w14:textId="08490B27" w:rsidR="00A25E38" w:rsidRPr="00A25E38" w:rsidRDefault="00A25E38">
        <w:pPr>
          <w:pStyle w:val="Stopka"/>
          <w:jc w:val="right"/>
          <w:rPr>
            <w:rFonts w:ascii="Calibri" w:hAnsi="Calibri" w:cs="Calibri"/>
            <w:sz w:val="18"/>
          </w:rPr>
        </w:pPr>
        <w:r w:rsidRPr="00A25E38">
          <w:rPr>
            <w:rFonts w:ascii="Calibri" w:hAnsi="Calibri" w:cs="Calibri"/>
            <w:sz w:val="18"/>
          </w:rPr>
          <w:fldChar w:fldCharType="begin"/>
        </w:r>
        <w:r w:rsidRPr="00A25E38">
          <w:rPr>
            <w:rFonts w:ascii="Calibri" w:hAnsi="Calibri" w:cs="Calibri"/>
            <w:sz w:val="18"/>
          </w:rPr>
          <w:instrText>PAGE   \* MERGEFORMAT</w:instrText>
        </w:r>
        <w:r w:rsidRPr="00A25E38">
          <w:rPr>
            <w:rFonts w:ascii="Calibri" w:hAnsi="Calibri" w:cs="Calibri"/>
            <w:sz w:val="18"/>
          </w:rPr>
          <w:fldChar w:fldCharType="separate"/>
        </w:r>
        <w:r w:rsidR="0070510B">
          <w:rPr>
            <w:rFonts w:ascii="Calibri" w:hAnsi="Calibri" w:cs="Calibri"/>
            <w:noProof/>
            <w:sz w:val="18"/>
          </w:rPr>
          <w:t>1</w:t>
        </w:r>
        <w:r w:rsidRPr="00A25E38">
          <w:rPr>
            <w:rFonts w:ascii="Calibri" w:hAnsi="Calibri" w:cs="Calibri"/>
            <w:sz w:val="18"/>
          </w:rPr>
          <w:fldChar w:fldCharType="end"/>
        </w:r>
      </w:p>
    </w:sdtContent>
  </w:sdt>
  <w:p w14:paraId="75E4E59D" w14:textId="77777777" w:rsidR="00A25E38" w:rsidRDefault="00A25E38">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D59AB" w14:textId="77777777" w:rsidR="00A25E38" w:rsidRDefault="00A25E38">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422078"/>
      <w:docPartObj>
        <w:docPartGallery w:val="Page Numbers (Bottom of Page)"/>
        <w:docPartUnique/>
      </w:docPartObj>
    </w:sdtPr>
    <w:sdtEndPr>
      <w:rPr>
        <w:rFonts w:ascii="Calibri" w:hAnsi="Calibri" w:cs="Calibri"/>
        <w:sz w:val="18"/>
      </w:rPr>
    </w:sdtEndPr>
    <w:sdtContent>
      <w:p w14:paraId="5D853650" w14:textId="4B49942B" w:rsidR="00A25E38" w:rsidRPr="00A25E38" w:rsidRDefault="00A25E38">
        <w:pPr>
          <w:pStyle w:val="Stopka"/>
          <w:jc w:val="right"/>
          <w:rPr>
            <w:rFonts w:ascii="Calibri" w:hAnsi="Calibri" w:cs="Calibri"/>
            <w:sz w:val="18"/>
          </w:rPr>
        </w:pPr>
        <w:r w:rsidRPr="00A25E38">
          <w:rPr>
            <w:rFonts w:ascii="Calibri" w:hAnsi="Calibri" w:cs="Calibri"/>
            <w:sz w:val="18"/>
          </w:rPr>
          <w:fldChar w:fldCharType="begin"/>
        </w:r>
        <w:r w:rsidRPr="00A25E38">
          <w:rPr>
            <w:rFonts w:ascii="Calibri" w:hAnsi="Calibri" w:cs="Calibri"/>
            <w:sz w:val="18"/>
          </w:rPr>
          <w:instrText>PAGE   \* MERGEFORMAT</w:instrText>
        </w:r>
        <w:r w:rsidRPr="00A25E38">
          <w:rPr>
            <w:rFonts w:ascii="Calibri" w:hAnsi="Calibri" w:cs="Calibri"/>
            <w:sz w:val="18"/>
          </w:rPr>
          <w:fldChar w:fldCharType="separate"/>
        </w:r>
        <w:r w:rsidR="0070510B">
          <w:rPr>
            <w:rFonts w:ascii="Calibri" w:hAnsi="Calibri" w:cs="Calibri"/>
            <w:noProof/>
            <w:sz w:val="18"/>
          </w:rPr>
          <w:t>2</w:t>
        </w:r>
        <w:r w:rsidRPr="00A25E38">
          <w:rPr>
            <w:rFonts w:ascii="Calibri" w:hAnsi="Calibri" w:cs="Calibri"/>
            <w:sz w:val="18"/>
          </w:rPr>
          <w:fldChar w:fldCharType="end"/>
        </w:r>
      </w:p>
    </w:sdtContent>
  </w:sdt>
  <w:p w14:paraId="2503FD74" w14:textId="77777777" w:rsidR="00A25E38" w:rsidRDefault="00A25E38">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891486"/>
      <w:docPartObj>
        <w:docPartGallery w:val="Page Numbers (Bottom of Page)"/>
        <w:docPartUnique/>
      </w:docPartObj>
    </w:sdtPr>
    <w:sdtEndPr>
      <w:rPr>
        <w:rFonts w:ascii="Calibri" w:hAnsi="Calibri" w:cs="Calibri"/>
        <w:sz w:val="18"/>
      </w:rPr>
    </w:sdtEndPr>
    <w:sdtContent>
      <w:p w14:paraId="696DF8B8" w14:textId="7EE342C1" w:rsidR="00CB05D3" w:rsidRPr="00CB05D3" w:rsidRDefault="00CB05D3">
        <w:pPr>
          <w:pStyle w:val="Stopka"/>
          <w:jc w:val="right"/>
          <w:rPr>
            <w:rFonts w:ascii="Calibri" w:hAnsi="Calibri" w:cs="Calibri"/>
            <w:sz w:val="18"/>
          </w:rPr>
        </w:pPr>
        <w:r w:rsidRPr="00CB05D3">
          <w:rPr>
            <w:rFonts w:ascii="Calibri" w:hAnsi="Calibri" w:cs="Calibri"/>
            <w:sz w:val="18"/>
          </w:rPr>
          <w:fldChar w:fldCharType="begin"/>
        </w:r>
        <w:r w:rsidRPr="00CB05D3">
          <w:rPr>
            <w:rFonts w:ascii="Calibri" w:hAnsi="Calibri" w:cs="Calibri"/>
            <w:sz w:val="18"/>
          </w:rPr>
          <w:instrText>PAGE   \* MERGEFORMAT</w:instrText>
        </w:r>
        <w:r w:rsidRPr="00CB05D3">
          <w:rPr>
            <w:rFonts w:ascii="Calibri" w:hAnsi="Calibri" w:cs="Calibri"/>
            <w:sz w:val="18"/>
          </w:rPr>
          <w:fldChar w:fldCharType="separate"/>
        </w:r>
        <w:r w:rsidR="0070510B">
          <w:rPr>
            <w:rFonts w:ascii="Calibri" w:hAnsi="Calibri" w:cs="Calibri"/>
            <w:noProof/>
            <w:sz w:val="18"/>
          </w:rPr>
          <w:t>1</w:t>
        </w:r>
        <w:r w:rsidRPr="00CB05D3">
          <w:rPr>
            <w:rFonts w:ascii="Calibri" w:hAnsi="Calibri" w:cs="Calibri"/>
            <w:sz w:val="18"/>
          </w:rPr>
          <w:fldChar w:fldCharType="end"/>
        </w:r>
      </w:p>
    </w:sdtContent>
  </w:sdt>
  <w:p w14:paraId="404EC384" w14:textId="77777777" w:rsidR="00A25E38" w:rsidRDefault="00A25E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CDB1C" w14:textId="77777777" w:rsidR="00A25E38" w:rsidRDefault="00A25E38" w:rsidP="004A302B">
      <w:pPr>
        <w:spacing w:line="240" w:lineRule="auto"/>
      </w:pPr>
      <w:r>
        <w:separator/>
      </w:r>
    </w:p>
  </w:footnote>
  <w:footnote w:type="continuationSeparator" w:id="0">
    <w:p w14:paraId="084BF505" w14:textId="77777777" w:rsidR="00A25E38" w:rsidRDefault="00A25E38" w:rsidP="004A302B">
      <w:pPr>
        <w:spacing w:line="240" w:lineRule="auto"/>
      </w:pPr>
      <w:r>
        <w:continuationSeparator/>
      </w:r>
    </w:p>
  </w:footnote>
  <w:footnote w:id="1">
    <w:p w14:paraId="011353E5" w14:textId="77777777" w:rsidR="00A25E38" w:rsidRPr="00F2601C" w:rsidRDefault="00A25E38" w:rsidP="000A5EE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5D861F1D" w14:textId="77777777" w:rsidR="00A25E38" w:rsidRPr="00F2601C" w:rsidRDefault="00A25E38" w:rsidP="000A5EE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7D649674" w14:textId="77777777" w:rsidR="00A25E38" w:rsidRPr="001A6201" w:rsidRDefault="00A25E38" w:rsidP="000A5EE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16ECD7F4" w14:textId="77777777" w:rsidR="00A25E38" w:rsidRPr="001A6201" w:rsidRDefault="00A25E38" w:rsidP="000A5EE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17257034" w14:textId="77777777" w:rsidR="00A25E38" w:rsidRPr="003F2EF3" w:rsidRDefault="00A25E38" w:rsidP="000A5EE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24E3616" w14:textId="77777777" w:rsidR="00A25E38" w:rsidRPr="003D4E66" w:rsidRDefault="00A25E38" w:rsidP="000A5EE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5D7DB080" w14:textId="77777777" w:rsidR="00A25E38" w:rsidRDefault="00A25E38" w:rsidP="000A5EE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4C6A901" w14:textId="5B3D3514" w:rsidR="00A25E38" w:rsidRPr="00342E37" w:rsidRDefault="00A25E38" w:rsidP="00EA4923">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sidR="00D76079">
        <w:rPr>
          <w:rFonts w:ascii="Verdana" w:hAnsi="Verdana" w:cs="Arial"/>
          <w:sz w:val="14"/>
          <w:szCs w:val="14"/>
        </w:rPr>
        <w:t xml:space="preserve">, </w:t>
      </w:r>
      <w:r w:rsidR="00D76079" w:rsidRPr="00D76079">
        <w:rPr>
          <w:rFonts w:ascii="Verdana" w:hAnsi="Verdana" w:cs="Arial"/>
          <w:sz w:val="14"/>
          <w:szCs w:val="14"/>
        </w:rPr>
        <w:t>zaktualizowanym rozporządzeniem 2025/2033</w:t>
      </w:r>
      <w:r w:rsidR="00D76079">
        <w:rPr>
          <w:rFonts w:ascii="Verdana" w:hAnsi="Verdana" w:cs="Arial"/>
          <w:sz w:val="14"/>
          <w:szCs w:val="14"/>
        </w:rPr>
        <w:t>,</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EE0A43C" w14:textId="77777777" w:rsidR="00D76079" w:rsidRPr="00D76079" w:rsidRDefault="00D76079" w:rsidP="00D76079">
      <w:pPr>
        <w:pStyle w:val="Tekstprzypisudolnego"/>
        <w:numPr>
          <w:ilvl w:val="0"/>
          <w:numId w:val="33"/>
        </w:numPr>
        <w:jc w:val="both"/>
        <w:rPr>
          <w:rFonts w:ascii="Verdana" w:hAnsi="Verdana" w:cs="Arial"/>
          <w:sz w:val="14"/>
          <w:szCs w:val="14"/>
        </w:rPr>
      </w:pPr>
      <w:r w:rsidRPr="00D76079">
        <w:rPr>
          <w:rFonts w:ascii="Verdana" w:hAnsi="Verdana" w:cs="Arial"/>
          <w:sz w:val="14"/>
          <w:szCs w:val="14"/>
        </w:rPr>
        <w:t>obywateli rosyjskich, osób fizycznych zamieszkałych w Rosji lub osób prawnych, podmiotów lub organów z siedzibą w Rosji;</w:t>
      </w:r>
    </w:p>
    <w:p w14:paraId="2B094413" w14:textId="77777777" w:rsidR="00D76079" w:rsidRPr="00D76079" w:rsidRDefault="00D76079" w:rsidP="00D76079">
      <w:pPr>
        <w:pStyle w:val="Tekstprzypisudolnego"/>
        <w:numPr>
          <w:ilvl w:val="0"/>
          <w:numId w:val="33"/>
        </w:numPr>
        <w:jc w:val="both"/>
        <w:rPr>
          <w:rFonts w:ascii="Verdana" w:hAnsi="Verdana" w:cs="Arial"/>
          <w:sz w:val="14"/>
          <w:szCs w:val="14"/>
        </w:rPr>
      </w:pPr>
      <w:bookmarkStart w:id="7" w:name="_Hlk102557314"/>
      <w:r w:rsidRPr="00D76079">
        <w:rPr>
          <w:rFonts w:ascii="Verdana" w:hAnsi="Verdana" w:cs="Arial"/>
          <w:sz w:val="14"/>
          <w:szCs w:val="14"/>
        </w:rPr>
        <w:t>osób prawnych, podmiotów lub organów, do których prawa własności bezpośrednio lub pośrednio w ponad 50 % należą do osoby fizycznej lub prawnej, podmiotu lub organu, o których mowa w lit. a) niniejszego ustępu; lub</w:t>
      </w:r>
      <w:bookmarkEnd w:id="7"/>
    </w:p>
    <w:p w14:paraId="1D85622C" w14:textId="77777777" w:rsidR="00D76079" w:rsidRPr="00D76079" w:rsidRDefault="00D76079" w:rsidP="00D76079">
      <w:pPr>
        <w:pStyle w:val="Tekstprzypisudolnego"/>
        <w:numPr>
          <w:ilvl w:val="0"/>
          <w:numId w:val="33"/>
        </w:numPr>
        <w:jc w:val="both"/>
        <w:rPr>
          <w:rFonts w:ascii="Verdana" w:hAnsi="Verdana" w:cs="Arial"/>
          <w:sz w:val="14"/>
          <w:szCs w:val="14"/>
        </w:rPr>
      </w:pPr>
      <w:r w:rsidRPr="00D76079">
        <w:rPr>
          <w:rFonts w:ascii="Verdana" w:hAnsi="Verdana" w:cs="Arial"/>
          <w:sz w:val="14"/>
          <w:szCs w:val="14"/>
        </w:rPr>
        <w:t>osób fizycznych lub prawnych, podmiotów lub organów działających w imieniu lub pod kierunkiem osoby fizycznej lun prawnej, podmiotu lub organu, o których mowa w lit. a) lub b) niniejszego ustępu,</w:t>
      </w:r>
    </w:p>
    <w:p w14:paraId="0313863F" w14:textId="77777777" w:rsidR="00A25E38" w:rsidRPr="00342E37" w:rsidRDefault="00A25E38" w:rsidP="00EA4923">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1F11D669" w14:textId="77777777" w:rsidR="00A25E38" w:rsidRPr="00342E37" w:rsidRDefault="00A25E38" w:rsidP="00EA4923">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A5B447B" w14:textId="77777777" w:rsidR="00A25E38" w:rsidRPr="00342E37" w:rsidRDefault="00A25E38" w:rsidP="00EA4923">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A5ECDFD" w14:textId="77777777" w:rsidR="00A25E38" w:rsidRPr="00342E37" w:rsidRDefault="00A25E38" w:rsidP="00EA4923">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21162AA" w14:textId="10054D39" w:rsidR="00A25E38" w:rsidRPr="00896587" w:rsidRDefault="00A25E38" w:rsidP="00EA4923">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w:t>
      </w:r>
      <w:r w:rsidR="00D76079">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sidR="00D76079">
        <w:rPr>
          <w:rFonts w:ascii="Verdana" w:hAnsi="Verdana" w:cs="Arial"/>
          <w:color w:val="222222"/>
          <w:sz w:val="14"/>
          <w:szCs w:val="14"/>
          <w:lang w:eastAsia="pl-PL"/>
        </w:rPr>
        <w:t>120, 295 i 1598 oraz z 2024 r. poz. 619, 1685 i 1893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3CD2D564" w14:textId="77777777" w:rsidR="00A25E38" w:rsidRDefault="00A25E38" w:rsidP="000A5EEF">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1">
    <w:p w14:paraId="7F513F68" w14:textId="77777777" w:rsidR="00A25E38" w:rsidRPr="00517ECB" w:rsidRDefault="00A25E38" w:rsidP="000A5EEF">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164C08" w14:paraId="323F9552" w14:textId="77777777" w:rsidTr="00A25E38">
      <w:trPr>
        <w:trHeight w:val="1140"/>
      </w:trPr>
      <w:tc>
        <w:tcPr>
          <w:tcW w:w="6119" w:type="dxa"/>
          <w:vAlign w:val="center"/>
        </w:tcPr>
        <w:p w14:paraId="653B7D6C" w14:textId="77777777" w:rsidR="00A25E38" w:rsidRPr="008D12CD" w:rsidRDefault="00A25E38" w:rsidP="000C7023">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36477658" w14:textId="4491A251" w:rsidR="00A25E38" w:rsidRPr="00E17FE2" w:rsidRDefault="00A25E38" w:rsidP="000C7023">
          <w:pPr>
            <w:suppressAutoHyphens/>
            <w:ind w:left="1284" w:right="187"/>
            <w:rPr>
              <w:rFonts w:asciiTheme="minorHAnsi" w:hAnsiTheme="minorHAnsi" w:cstheme="minorHAnsi"/>
              <w:color w:val="000000" w:themeColor="text1"/>
              <w:sz w:val="14"/>
              <w:szCs w:val="18"/>
            </w:rPr>
          </w:pPr>
          <w:r w:rsidRPr="00E17FE2">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sidRPr="00E17FE2">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1B6172" w:rsidRPr="00A77542">
            <w:rPr>
              <w:rFonts w:asciiTheme="minorHAnsi" w:hAnsiTheme="minorHAnsi" w:cstheme="minorHAnsi"/>
              <w:noProof/>
              <w:color w:val="000000" w:themeColor="text1"/>
              <w:sz w:val="14"/>
              <w:szCs w:val="18"/>
            </w:rPr>
            <w:t>0083</w:t>
          </w:r>
          <w:r>
            <w:rPr>
              <w:rFonts w:asciiTheme="minorHAnsi" w:hAnsiTheme="minorHAnsi" w:cstheme="minorHAnsi"/>
              <w:color w:val="000000" w:themeColor="text1"/>
              <w:sz w:val="14"/>
              <w:szCs w:val="18"/>
            </w:rPr>
            <w:fldChar w:fldCharType="end"/>
          </w:r>
          <w:r w:rsidRPr="00E17FE2">
            <w:rPr>
              <w:rFonts w:asciiTheme="minorHAnsi" w:hAnsiTheme="minorHAnsi" w:cstheme="minorHAnsi"/>
              <w:color w:val="000000" w:themeColor="text1"/>
              <w:sz w:val="14"/>
              <w:szCs w:val="18"/>
            </w:rPr>
            <w:t>/202</w:t>
          </w:r>
          <w:r w:rsidR="00A221B2">
            <w:rPr>
              <w:rFonts w:asciiTheme="minorHAnsi" w:hAnsiTheme="minorHAnsi" w:cstheme="minorHAnsi"/>
              <w:color w:val="000000" w:themeColor="text1"/>
              <w:sz w:val="14"/>
              <w:szCs w:val="18"/>
            </w:rPr>
            <w:t>6</w:t>
          </w:r>
        </w:p>
        <w:p w14:paraId="6E93ED33" w14:textId="77777777" w:rsidR="00A25E38" w:rsidRPr="00E17FE2" w:rsidRDefault="00A25E38" w:rsidP="000C7023">
          <w:pPr>
            <w:suppressAutoHyphens/>
            <w:ind w:left="1284" w:right="187"/>
            <w:rPr>
              <w:rFonts w:asciiTheme="majorHAnsi" w:hAnsiTheme="majorHAnsi"/>
              <w:color w:val="000000" w:themeColor="text1"/>
              <w:sz w:val="14"/>
              <w:szCs w:val="18"/>
            </w:rPr>
          </w:pPr>
        </w:p>
      </w:tc>
      <w:tc>
        <w:tcPr>
          <w:tcW w:w="6119" w:type="dxa"/>
          <w:vAlign w:val="center"/>
        </w:tcPr>
        <w:p w14:paraId="3BFFB88F" w14:textId="77777777" w:rsidR="00A25E38" w:rsidRPr="00E17FE2" w:rsidRDefault="00A25E38" w:rsidP="000C702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0768" behindDoc="0" locked="0" layoutInCell="1" allowOverlap="1" wp14:anchorId="4C503AAA" wp14:editId="3CE7575C">
                <wp:simplePos x="0" y="0"/>
                <wp:positionH relativeFrom="column">
                  <wp:posOffset>2101215</wp:posOffset>
                </wp:positionH>
                <wp:positionV relativeFrom="page">
                  <wp:posOffset>-63500</wp:posOffset>
                </wp:positionV>
                <wp:extent cx="662940" cy="484505"/>
                <wp:effectExtent l="0" t="0" r="3810" b="0"/>
                <wp:wrapNone/>
                <wp:docPr id="13368434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5C5829AD" w14:textId="77777777" w:rsidR="00A25E38" w:rsidRPr="00E17FE2" w:rsidRDefault="00A25E38" w:rsidP="000C7023">
          <w:pPr>
            <w:suppressAutoHyphens/>
            <w:ind w:right="187"/>
            <w:rPr>
              <w:rFonts w:asciiTheme="majorHAnsi" w:hAnsiTheme="majorHAnsi"/>
              <w:color w:val="092D74"/>
              <w:sz w:val="14"/>
              <w:szCs w:val="18"/>
            </w:rPr>
          </w:pPr>
        </w:p>
      </w:tc>
      <w:tc>
        <w:tcPr>
          <w:tcW w:w="6119" w:type="dxa"/>
          <w:vAlign w:val="center"/>
        </w:tcPr>
        <w:p w14:paraId="3D43C8FC" w14:textId="77777777" w:rsidR="00A25E38" w:rsidRPr="00E17FE2" w:rsidRDefault="00A25E38" w:rsidP="000C7023">
          <w:pPr>
            <w:suppressAutoHyphens/>
            <w:ind w:right="187"/>
            <w:rPr>
              <w:rFonts w:asciiTheme="majorHAnsi" w:hAnsiTheme="majorHAnsi"/>
              <w:color w:val="000000" w:themeColor="text1"/>
              <w:sz w:val="14"/>
              <w:szCs w:val="18"/>
            </w:rPr>
          </w:pPr>
        </w:p>
      </w:tc>
      <w:tc>
        <w:tcPr>
          <w:tcW w:w="977" w:type="dxa"/>
          <w:vAlign w:val="center"/>
        </w:tcPr>
        <w:p w14:paraId="6C823E0A" w14:textId="77777777" w:rsidR="00A25E38" w:rsidRPr="00E17FE2" w:rsidRDefault="00A25E38" w:rsidP="000C7023">
          <w:pPr>
            <w:suppressAutoHyphens/>
            <w:ind w:right="187"/>
            <w:rPr>
              <w:rFonts w:asciiTheme="majorHAnsi" w:hAnsiTheme="majorHAnsi"/>
              <w:color w:val="092D74"/>
              <w:sz w:val="14"/>
              <w:szCs w:val="18"/>
            </w:rPr>
          </w:pPr>
        </w:p>
      </w:tc>
      <w:tc>
        <w:tcPr>
          <w:tcW w:w="3110" w:type="dxa"/>
          <w:vAlign w:val="center"/>
        </w:tcPr>
        <w:p w14:paraId="5B93054F" w14:textId="77777777" w:rsidR="00A25E38" w:rsidRPr="00E17FE2" w:rsidRDefault="00A25E38" w:rsidP="000C7023">
          <w:pPr>
            <w:suppressAutoHyphens/>
            <w:ind w:right="187"/>
            <w:rPr>
              <w:rFonts w:asciiTheme="majorHAnsi" w:hAnsiTheme="majorHAnsi"/>
              <w:color w:val="092D74"/>
              <w:sz w:val="14"/>
              <w:szCs w:val="18"/>
            </w:rPr>
          </w:pPr>
        </w:p>
      </w:tc>
    </w:tr>
  </w:tbl>
  <w:p w14:paraId="0AB1668B" w14:textId="77777777" w:rsidR="00A25E38" w:rsidRPr="00E17FE2" w:rsidRDefault="00A25E38" w:rsidP="00A25E38">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164C08" w14:paraId="28D872E8" w14:textId="77777777" w:rsidTr="00A25E38">
      <w:trPr>
        <w:trHeight w:val="1140"/>
      </w:trPr>
      <w:tc>
        <w:tcPr>
          <w:tcW w:w="6119" w:type="dxa"/>
          <w:vAlign w:val="center"/>
        </w:tcPr>
        <w:p w14:paraId="34623335" w14:textId="77777777" w:rsidR="00A25E38" w:rsidRPr="008D12CD" w:rsidRDefault="00A25E38" w:rsidP="00A25E38">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36534BA6" w14:textId="49425D3A" w:rsidR="00A25E38" w:rsidRPr="00E17FE2" w:rsidRDefault="00A25E38" w:rsidP="00A25E38">
          <w:pPr>
            <w:suppressAutoHyphens/>
            <w:ind w:left="1284" w:right="187"/>
            <w:rPr>
              <w:rFonts w:asciiTheme="minorHAnsi" w:hAnsiTheme="minorHAnsi" w:cstheme="minorHAnsi"/>
              <w:color w:val="000000" w:themeColor="text1"/>
              <w:sz w:val="14"/>
              <w:szCs w:val="18"/>
            </w:rPr>
          </w:pPr>
          <w:r w:rsidRPr="00E17FE2">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sidRPr="00E17FE2">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1B6172" w:rsidRPr="00A77542">
            <w:rPr>
              <w:rFonts w:asciiTheme="minorHAnsi" w:hAnsiTheme="minorHAnsi" w:cstheme="minorHAnsi"/>
              <w:noProof/>
              <w:color w:val="000000" w:themeColor="text1"/>
              <w:sz w:val="14"/>
              <w:szCs w:val="18"/>
            </w:rPr>
            <w:t>0083</w:t>
          </w:r>
          <w:r>
            <w:rPr>
              <w:rFonts w:asciiTheme="minorHAnsi" w:hAnsiTheme="minorHAnsi" w:cstheme="minorHAnsi"/>
              <w:color w:val="000000" w:themeColor="text1"/>
              <w:sz w:val="14"/>
              <w:szCs w:val="18"/>
            </w:rPr>
            <w:fldChar w:fldCharType="end"/>
          </w:r>
          <w:r w:rsidRPr="00E17FE2">
            <w:rPr>
              <w:rFonts w:asciiTheme="minorHAnsi" w:hAnsiTheme="minorHAnsi" w:cstheme="minorHAnsi"/>
              <w:color w:val="000000" w:themeColor="text1"/>
              <w:sz w:val="14"/>
              <w:szCs w:val="18"/>
            </w:rPr>
            <w:t>/202</w:t>
          </w:r>
          <w:r w:rsidR="00F25588">
            <w:rPr>
              <w:rFonts w:asciiTheme="minorHAnsi" w:hAnsiTheme="minorHAnsi" w:cstheme="minorHAnsi"/>
              <w:color w:val="000000" w:themeColor="text1"/>
              <w:sz w:val="14"/>
              <w:szCs w:val="18"/>
            </w:rPr>
            <w:t>6</w:t>
          </w:r>
        </w:p>
        <w:p w14:paraId="3489FF83" w14:textId="77777777" w:rsidR="00A25E38" w:rsidRPr="00E17FE2" w:rsidRDefault="00A25E38" w:rsidP="00A25E38">
          <w:pPr>
            <w:suppressAutoHyphens/>
            <w:ind w:left="1284" w:right="187"/>
            <w:rPr>
              <w:rFonts w:asciiTheme="majorHAnsi" w:hAnsiTheme="majorHAnsi"/>
              <w:color w:val="000000" w:themeColor="text1"/>
              <w:sz w:val="14"/>
              <w:szCs w:val="18"/>
            </w:rPr>
          </w:pPr>
        </w:p>
        <w:p w14:paraId="2D1C271F" w14:textId="77777777" w:rsidR="00A25E38" w:rsidRPr="00E17FE2" w:rsidRDefault="00A25E38" w:rsidP="00A25E38">
          <w:pPr>
            <w:rPr>
              <w:rFonts w:asciiTheme="majorHAnsi" w:hAnsiTheme="majorHAnsi"/>
              <w:sz w:val="14"/>
              <w:szCs w:val="18"/>
            </w:rPr>
          </w:pPr>
        </w:p>
      </w:tc>
      <w:tc>
        <w:tcPr>
          <w:tcW w:w="6119" w:type="dxa"/>
          <w:vAlign w:val="center"/>
        </w:tcPr>
        <w:p w14:paraId="2C15A4A2" w14:textId="77777777" w:rsidR="00A25E38" w:rsidRPr="00E17FE2" w:rsidRDefault="00A25E38" w:rsidP="00A25E38">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8960" behindDoc="0" locked="0" layoutInCell="1" allowOverlap="1" wp14:anchorId="12BCF983" wp14:editId="76BCD826">
                <wp:simplePos x="0" y="0"/>
                <wp:positionH relativeFrom="column">
                  <wp:posOffset>2101215</wp:posOffset>
                </wp:positionH>
                <wp:positionV relativeFrom="page">
                  <wp:posOffset>-63500</wp:posOffset>
                </wp:positionV>
                <wp:extent cx="662940" cy="484505"/>
                <wp:effectExtent l="0" t="0" r="3810" b="0"/>
                <wp:wrapNone/>
                <wp:docPr id="134880788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5559A28F" w14:textId="77777777" w:rsidR="00A25E38" w:rsidRPr="00E17FE2" w:rsidRDefault="00A25E38" w:rsidP="00A25E38">
          <w:pPr>
            <w:suppressAutoHyphens/>
            <w:ind w:right="187"/>
            <w:rPr>
              <w:rFonts w:asciiTheme="majorHAnsi" w:hAnsiTheme="majorHAnsi"/>
              <w:color w:val="092D74"/>
              <w:sz w:val="14"/>
              <w:szCs w:val="18"/>
            </w:rPr>
          </w:pPr>
        </w:p>
      </w:tc>
      <w:tc>
        <w:tcPr>
          <w:tcW w:w="6119" w:type="dxa"/>
          <w:vAlign w:val="center"/>
        </w:tcPr>
        <w:p w14:paraId="6ABE1B44" w14:textId="77777777" w:rsidR="00A25E38" w:rsidRPr="00E17FE2" w:rsidRDefault="00A25E38" w:rsidP="00A25E38">
          <w:pPr>
            <w:suppressAutoHyphens/>
            <w:ind w:right="187"/>
            <w:rPr>
              <w:rFonts w:asciiTheme="majorHAnsi" w:hAnsiTheme="majorHAnsi"/>
              <w:color w:val="000000" w:themeColor="text1"/>
              <w:sz w:val="14"/>
              <w:szCs w:val="18"/>
            </w:rPr>
          </w:pPr>
        </w:p>
      </w:tc>
      <w:tc>
        <w:tcPr>
          <w:tcW w:w="977" w:type="dxa"/>
          <w:vAlign w:val="center"/>
        </w:tcPr>
        <w:p w14:paraId="1A28FF4F" w14:textId="77777777" w:rsidR="00A25E38" w:rsidRPr="00E17FE2" w:rsidRDefault="00A25E38" w:rsidP="00A25E38">
          <w:pPr>
            <w:suppressAutoHyphens/>
            <w:ind w:right="187"/>
            <w:rPr>
              <w:rFonts w:asciiTheme="majorHAnsi" w:hAnsiTheme="majorHAnsi"/>
              <w:color w:val="092D74"/>
              <w:sz w:val="14"/>
              <w:szCs w:val="18"/>
            </w:rPr>
          </w:pPr>
        </w:p>
      </w:tc>
      <w:tc>
        <w:tcPr>
          <w:tcW w:w="3110" w:type="dxa"/>
          <w:vAlign w:val="center"/>
        </w:tcPr>
        <w:p w14:paraId="31D739FD" w14:textId="77777777" w:rsidR="00A25E38" w:rsidRPr="00E17FE2" w:rsidRDefault="00A25E38" w:rsidP="00A25E38">
          <w:pPr>
            <w:suppressAutoHyphens/>
            <w:ind w:right="187"/>
            <w:rPr>
              <w:rFonts w:asciiTheme="majorHAnsi" w:hAnsiTheme="majorHAnsi"/>
              <w:color w:val="092D74"/>
              <w:sz w:val="14"/>
              <w:szCs w:val="18"/>
            </w:rPr>
          </w:pPr>
        </w:p>
      </w:tc>
    </w:tr>
  </w:tbl>
  <w:p w14:paraId="072038EB" w14:textId="77777777" w:rsidR="00A25E38" w:rsidRPr="00E17FE2" w:rsidRDefault="00A25E3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6B2C28" w14:paraId="1B2073AB" w14:textId="77777777" w:rsidTr="00453F49">
      <w:trPr>
        <w:trHeight w:val="1140"/>
      </w:trPr>
      <w:tc>
        <w:tcPr>
          <w:tcW w:w="6119" w:type="dxa"/>
          <w:vAlign w:val="center"/>
        </w:tcPr>
        <w:p w14:paraId="4BF9B372" w14:textId="77777777" w:rsidR="00A25E38" w:rsidRPr="006B2C28" w:rsidRDefault="00A25E38" w:rsidP="00453F49">
          <w:pPr>
            <w:suppressAutoHyphens/>
            <w:ind w:left="1284" w:right="187"/>
            <w:rPr>
              <w:rFonts w:asciiTheme="majorHAnsi" w:hAnsiTheme="majorHAnsi"/>
              <w:color w:val="000000" w:themeColor="text1"/>
              <w:sz w:val="14"/>
              <w:szCs w:val="18"/>
            </w:rPr>
          </w:pPr>
        </w:p>
      </w:tc>
      <w:tc>
        <w:tcPr>
          <w:tcW w:w="6119" w:type="dxa"/>
          <w:vAlign w:val="center"/>
        </w:tcPr>
        <w:p w14:paraId="4565FD12" w14:textId="685C9C9B" w:rsidR="00A25E38" w:rsidRPr="006B2C28" w:rsidRDefault="00A25E38" w:rsidP="00453F49">
          <w:pPr>
            <w:suppressAutoHyphens/>
            <w:ind w:right="187"/>
            <w:rPr>
              <w:rFonts w:asciiTheme="majorHAnsi" w:hAnsiTheme="majorHAnsi"/>
              <w:color w:val="092D74"/>
              <w:sz w:val="14"/>
              <w:szCs w:val="18"/>
            </w:rPr>
          </w:pPr>
        </w:p>
      </w:tc>
      <w:tc>
        <w:tcPr>
          <w:tcW w:w="6119" w:type="dxa"/>
          <w:vAlign w:val="center"/>
        </w:tcPr>
        <w:p w14:paraId="74AA8183" w14:textId="77777777" w:rsidR="00A25E38" w:rsidRPr="006B2C28" w:rsidRDefault="00A25E38" w:rsidP="00453F49">
          <w:pPr>
            <w:suppressAutoHyphens/>
            <w:ind w:right="187"/>
            <w:rPr>
              <w:rFonts w:asciiTheme="majorHAnsi" w:hAnsiTheme="majorHAnsi"/>
              <w:color w:val="092D74"/>
              <w:sz w:val="14"/>
              <w:szCs w:val="18"/>
            </w:rPr>
          </w:pPr>
        </w:p>
      </w:tc>
      <w:tc>
        <w:tcPr>
          <w:tcW w:w="6119" w:type="dxa"/>
          <w:vAlign w:val="center"/>
        </w:tcPr>
        <w:p w14:paraId="4C3786F5" w14:textId="77777777" w:rsidR="00A25E38" w:rsidRPr="006B2C28" w:rsidRDefault="00A25E38" w:rsidP="00453F49">
          <w:pPr>
            <w:suppressAutoHyphens/>
            <w:ind w:right="187"/>
            <w:rPr>
              <w:rFonts w:asciiTheme="majorHAnsi" w:hAnsiTheme="majorHAnsi"/>
              <w:color w:val="000000" w:themeColor="text1"/>
              <w:sz w:val="14"/>
              <w:szCs w:val="18"/>
            </w:rPr>
          </w:pPr>
        </w:p>
      </w:tc>
      <w:tc>
        <w:tcPr>
          <w:tcW w:w="977" w:type="dxa"/>
          <w:vAlign w:val="center"/>
        </w:tcPr>
        <w:p w14:paraId="09415553" w14:textId="77777777" w:rsidR="00A25E38" w:rsidRPr="006B2C28" w:rsidRDefault="00A25E38" w:rsidP="00453F49">
          <w:pPr>
            <w:suppressAutoHyphens/>
            <w:ind w:right="187"/>
            <w:rPr>
              <w:rFonts w:asciiTheme="majorHAnsi" w:hAnsiTheme="majorHAnsi"/>
              <w:color w:val="092D74"/>
              <w:sz w:val="14"/>
              <w:szCs w:val="18"/>
            </w:rPr>
          </w:pPr>
        </w:p>
      </w:tc>
      <w:tc>
        <w:tcPr>
          <w:tcW w:w="3110" w:type="dxa"/>
          <w:vAlign w:val="center"/>
        </w:tcPr>
        <w:p w14:paraId="2A730F58" w14:textId="77777777" w:rsidR="00A25E38" w:rsidRPr="006B2C28" w:rsidRDefault="00A25E38" w:rsidP="00453F49">
          <w:pPr>
            <w:suppressAutoHyphens/>
            <w:ind w:right="187"/>
            <w:rPr>
              <w:rFonts w:asciiTheme="majorHAnsi" w:hAnsiTheme="majorHAnsi"/>
              <w:color w:val="092D74"/>
              <w:sz w:val="14"/>
              <w:szCs w:val="18"/>
            </w:rPr>
          </w:pPr>
        </w:p>
      </w:tc>
    </w:tr>
  </w:tbl>
  <w:p w14:paraId="470232A6" w14:textId="77777777" w:rsidR="00A25E38" w:rsidRPr="00453F49" w:rsidRDefault="00A25E38" w:rsidP="00453F49">
    <w:pPr>
      <w:pStyle w:val="Nagwek"/>
      <w:tabs>
        <w:tab w:val="clear" w:pos="4536"/>
        <w:tab w:val="clear" w:pos="9072"/>
        <w:tab w:val="left" w:pos="5265"/>
      </w:tabs>
      <w:spacing w:after="120" w:line="276" w:lineRule="auto"/>
      <w:rPr>
        <w:rFonts w:asciiTheme="minorHAnsi" w:hAnsiTheme="minorHAnsi" w:cstheme="minorHAnsi"/>
        <w:color w:val="4F81BD" w:themeColor="accent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B2352" w14:textId="77777777" w:rsidR="00A25E38" w:rsidRDefault="00A25E38">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A25E38" w:rsidRPr="00164C08" w14:paraId="328090B3" w14:textId="77777777" w:rsidTr="000C7023">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164C08" w14:paraId="73E4CA80" w14:textId="77777777" w:rsidTr="00A25E38">
            <w:trPr>
              <w:trHeight w:val="1140"/>
            </w:trPr>
            <w:tc>
              <w:tcPr>
                <w:tcW w:w="6119" w:type="dxa"/>
                <w:vAlign w:val="center"/>
              </w:tcPr>
              <w:p w14:paraId="49EDF58E" w14:textId="77777777" w:rsidR="00A25E38" w:rsidRPr="008D12CD" w:rsidRDefault="00A25E38" w:rsidP="000C7023">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48F224C9" w14:textId="5E581B48" w:rsidR="00A25E38" w:rsidRPr="00E17FE2" w:rsidRDefault="00A25E38" w:rsidP="000C7023">
                <w:pPr>
                  <w:suppressAutoHyphens/>
                  <w:ind w:left="1284" w:right="187"/>
                  <w:rPr>
                    <w:rFonts w:asciiTheme="minorHAnsi" w:hAnsiTheme="minorHAnsi" w:cstheme="minorHAnsi"/>
                    <w:color w:val="000000" w:themeColor="text1"/>
                    <w:sz w:val="14"/>
                    <w:szCs w:val="18"/>
                  </w:rPr>
                </w:pPr>
                <w:r w:rsidRPr="00E17FE2">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sidRPr="00E17FE2">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1B6172" w:rsidRPr="00A77542">
                  <w:rPr>
                    <w:rFonts w:asciiTheme="minorHAnsi" w:hAnsiTheme="minorHAnsi" w:cstheme="minorHAnsi"/>
                    <w:noProof/>
                    <w:color w:val="000000" w:themeColor="text1"/>
                    <w:sz w:val="14"/>
                    <w:szCs w:val="18"/>
                  </w:rPr>
                  <w:t>0083</w:t>
                </w:r>
                <w:r>
                  <w:rPr>
                    <w:rFonts w:asciiTheme="minorHAnsi" w:hAnsiTheme="minorHAnsi" w:cstheme="minorHAnsi"/>
                    <w:color w:val="000000" w:themeColor="text1"/>
                    <w:sz w:val="14"/>
                    <w:szCs w:val="18"/>
                  </w:rPr>
                  <w:fldChar w:fldCharType="end"/>
                </w:r>
                <w:r w:rsidRPr="00E17FE2">
                  <w:rPr>
                    <w:rFonts w:asciiTheme="minorHAnsi" w:hAnsiTheme="minorHAnsi" w:cstheme="minorHAnsi"/>
                    <w:color w:val="000000" w:themeColor="text1"/>
                    <w:sz w:val="14"/>
                    <w:szCs w:val="18"/>
                  </w:rPr>
                  <w:t>/202</w:t>
                </w:r>
                <w:r w:rsidR="00F25588">
                  <w:rPr>
                    <w:rFonts w:asciiTheme="minorHAnsi" w:hAnsiTheme="minorHAnsi" w:cstheme="minorHAnsi"/>
                    <w:color w:val="000000" w:themeColor="text1"/>
                    <w:sz w:val="14"/>
                    <w:szCs w:val="18"/>
                  </w:rPr>
                  <w:t>6</w:t>
                </w:r>
              </w:p>
              <w:p w14:paraId="0C7A0D3D" w14:textId="77777777" w:rsidR="00A25E38" w:rsidRPr="00E17FE2" w:rsidRDefault="00A25E38" w:rsidP="000C7023">
                <w:pPr>
                  <w:suppressAutoHyphens/>
                  <w:ind w:left="1284" w:right="187"/>
                  <w:rPr>
                    <w:rFonts w:asciiTheme="majorHAnsi" w:hAnsiTheme="majorHAnsi"/>
                    <w:color w:val="000000" w:themeColor="text1"/>
                    <w:sz w:val="14"/>
                    <w:szCs w:val="18"/>
                  </w:rPr>
                </w:pPr>
              </w:p>
            </w:tc>
            <w:tc>
              <w:tcPr>
                <w:tcW w:w="6119" w:type="dxa"/>
                <w:vAlign w:val="center"/>
              </w:tcPr>
              <w:p w14:paraId="415A84F3" w14:textId="77777777" w:rsidR="00A25E38" w:rsidRPr="00E17FE2" w:rsidRDefault="00A25E38" w:rsidP="000C702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2816" behindDoc="0" locked="0" layoutInCell="1" allowOverlap="1" wp14:anchorId="2B398012" wp14:editId="57F2F7D9">
                      <wp:simplePos x="0" y="0"/>
                      <wp:positionH relativeFrom="column">
                        <wp:posOffset>2101215</wp:posOffset>
                      </wp:positionH>
                      <wp:positionV relativeFrom="page">
                        <wp:posOffset>-63500</wp:posOffset>
                      </wp:positionV>
                      <wp:extent cx="662940" cy="484505"/>
                      <wp:effectExtent l="0" t="0" r="3810" b="0"/>
                      <wp:wrapNone/>
                      <wp:docPr id="41299623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48AB2310" w14:textId="77777777" w:rsidR="00A25E38" w:rsidRPr="00E17FE2" w:rsidRDefault="00A25E38" w:rsidP="000C7023">
                <w:pPr>
                  <w:suppressAutoHyphens/>
                  <w:ind w:right="187"/>
                  <w:rPr>
                    <w:rFonts w:asciiTheme="majorHAnsi" w:hAnsiTheme="majorHAnsi"/>
                    <w:color w:val="092D74"/>
                    <w:sz w:val="14"/>
                    <w:szCs w:val="18"/>
                  </w:rPr>
                </w:pPr>
              </w:p>
            </w:tc>
            <w:tc>
              <w:tcPr>
                <w:tcW w:w="6119" w:type="dxa"/>
                <w:vAlign w:val="center"/>
              </w:tcPr>
              <w:p w14:paraId="686CECE9" w14:textId="77777777" w:rsidR="00A25E38" w:rsidRPr="00E17FE2" w:rsidRDefault="00A25E38" w:rsidP="000C7023">
                <w:pPr>
                  <w:suppressAutoHyphens/>
                  <w:ind w:right="187"/>
                  <w:rPr>
                    <w:rFonts w:asciiTheme="majorHAnsi" w:hAnsiTheme="majorHAnsi"/>
                    <w:color w:val="000000" w:themeColor="text1"/>
                    <w:sz w:val="14"/>
                    <w:szCs w:val="18"/>
                  </w:rPr>
                </w:pPr>
              </w:p>
            </w:tc>
            <w:tc>
              <w:tcPr>
                <w:tcW w:w="977" w:type="dxa"/>
                <w:vAlign w:val="center"/>
              </w:tcPr>
              <w:p w14:paraId="35C98727" w14:textId="77777777" w:rsidR="00A25E38" w:rsidRPr="00E17FE2" w:rsidRDefault="00A25E38" w:rsidP="000C7023">
                <w:pPr>
                  <w:suppressAutoHyphens/>
                  <w:ind w:right="187"/>
                  <w:rPr>
                    <w:rFonts w:asciiTheme="majorHAnsi" w:hAnsiTheme="majorHAnsi"/>
                    <w:color w:val="092D74"/>
                    <w:sz w:val="14"/>
                    <w:szCs w:val="18"/>
                  </w:rPr>
                </w:pPr>
              </w:p>
            </w:tc>
            <w:tc>
              <w:tcPr>
                <w:tcW w:w="3110" w:type="dxa"/>
                <w:vAlign w:val="center"/>
              </w:tcPr>
              <w:p w14:paraId="0F52BB36" w14:textId="77777777" w:rsidR="00A25E38" w:rsidRPr="00E17FE2" w:rsidRDefault="00A25E38" w:rsidP="000C7023">
                <w:pPr>
                  <w:suppressAutoHyphens/>
                  <w:ind w:right="187"/>
                  <w:rPr>
                    <w:rFonts w:asciiTheme="majorHAnsi" w:hAnsiTheme="majorHAnsi"/>
                    <w:color w:val="092D74"/>
                    <w:sz w:val="14"/>
                    <w:szCs w:val="18"/>
                  </w:rPr>
                </w:pPr>
              </w:p>
            </w:tc>
          </w:tr>
        </w:tbl>
        <w:p w14:paraId="39FA66DF" w14:textId="77777777" w:rsidR="00A25E38" w:rsidRPr="00E17FE2" w:rsidRDefault="00A25E38" w:rsidP="0022779B">
          <w:pPr>
            <w:suppressAutoHyphens/>
            <w:ind w:right="187"/>
            <w:rPr>
              <w:rFonts w:asciiTheme="majorHAnsi" w:hAnsiTheme="majorHAnsi"/>
              <w:color w:val="092D74"/>
              <w:sz w:val="14"/>
              <w:szCs w:val="18"/>
            </w:rPr>
          </w:pPr>
        </w:p>
      </w:tc>
      <w:tc>
        <w:tcPr>
          <w:tcW w:w="6119" w:type="dxa"/>
          <w:vAlign w:val="center"/>
        </w:tcPr>
        <w:p w14:paraId="564943A4" w14:textId="77777777" w:rsidR="00A25E38" w:rsidRPr="00E17FE2" w:rsidRDefault="00A25E38" w:rsidP="0022779B">
          <w:pPr>
            <w:suppressAutoHyphens/>
            <w:ind w:right="187"/>
            <w:rPr>
              <w:rFonts w:asciiTheme="majorHAnsi" w:hAnsiTheme="majorHAnsi"/>
              <w:color w:val="000000" w:themeColor="text1"/>
              <w:sz w:val="14"/>
              <w:szCs w:val="18"/>
            </w:rPr>
          </w:pPr>
        </w:p>
      </w:tc>
      <w:tc>
        <w:tcPr>
          <w:tcW w:w="977" w:type="dxa"/>
          <w:vAlign w:val="center"/>
        </w:tcPr>
        <w:p w14:paraId="53B4C11F" w14:textId="77777777" w:rsidR="00A25E38" w:rsidRPr="00E17FE2" w:rsidRDefault="00A25E38" w:rsidP="0022779B">
          <w:pPr>
            <w:suppressAutoHyphens/>
            <w:ind w:right="187"/>
            <w:rPr>
              <w:rFonts w:asciiTheme="majorHAnsi" w:hAnsiTheme="majorHAnsi"/>
              <w:color w:val="092D74"/>
              <w:sz w:val="14"/>
              <w:szCs w:val="18"/>
            </w:rPr>
          </w:pPr>
        </w:p>
      </w:tc>
      <w:tc>
        <w:tcPr>
          <w:tcW w:w="3110" w:type="dxa"/>
          <w:vAlign w:val="center"/>
        </w:tcPr>
        <w:p w14:paraId="5861943B" w14:textId="77777777" w:rsidR="00A25E38" w:rsidRPr="00E17FE2" w:rsidRDefault="00A25E38" w:rsidP="0022779B">
          <w:pPr>
            <w:suppressAutoHyphens/>
            <w:ind w:right="187"/>
            <w:rPr>
              <w:rFonts w:asciiTheme="majorHAnsi" w:hAnsiTheme="majorHAnsi"/>
              <w:color w:val="092D74"/>
              <w:sz w:val="14"/>
              <w:szCs w:val="18"/>
            </w:rPr>
          </w:pPr>
        </w:p>
      </w:tc>
    </w:tr>
  </w:tbl>
  <w:p w14:paraId="093BE0C6" w14:textId="77777777" w:rsidR="00A25E38" w:rsidRPr="00E17FE2" w:rsidRDefault="00A25E38" w:rsidP="000A5EEF">
    <w:pPr>
      <w:pStyle w:val="Nagwek"/>
      <w:ind w:hanging="284"/>
      <w:jc w:val="center"/>
      <w:rPr>
        <w:rFonts w:ascii="Calibri" w:hAnsi="Calibri"/>
        <w:b/>
        <w:bCs/>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164C08" w14:paraId="6F5E0D40" w14:textId="77777777" w:rsidTr="003367F8">
      <w:trPr>
        <w:trHeight w:val="1140"/>
      </w:trPr>
      <w:tc>
        <w:tcPr>
          <w:tcW w:w="6119" w:type="dxa"/>
          <w:vAlign w:val="center"/>
        </w:tcPr>
        <w:p w14:paraId="21922F81" w14:textId="77777777" w:rsidR="00A25E38" w:rsidRPr="008D12CD" w:rsidRDefault="00A25E38" w:rsidP="003367F8">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00352130" w14:textId="0CDF656C" w:rsidR="00A25E38" w:rsidRPr="00E17FE2" w:rsidRDefault="00A25E38" w:rsidP="003367F8">
          <w:pPr>
            <w:suppressAutoHyphens/>
            <w:ind w:left="1284" w:right="187"/>
            <w:rPr>
              <w:rFonts w:asciiTheme="minorHAnsi" w:hAnsiTheme="minorHAnsi" w:cstheme="minorHAnsi"/>
              <w:color w:val="000000" w:themeColor="text1"/>
              <w:sz w:val="14"/>
              <w:szCs w:val="18"/>
            </w:rPr>
          </w:pPr>
          <w:r w:rsidRPr="00E17FE2">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sidRPr="00E17FE2">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1B6172" w:rsidRPr="00A77542">
            <w:rPr>
              <w:rFonts w:asciiTheme="minorHAnsi" w:hAnsiTheme="minorHAnsi" w:cstheme="minorHAnsi"/>
              <w:noProof/>
              <w:color w:val="000000" w:themeColor="text1"/>
              <w:sz w:val="14"/>
              <w:szCs w:val="18"/>
            </w:rPr>
            <w:t>0083</w:t>
          </w:r>
          <w:r>
            <w:rPr>
              <w:rFonts w:asciiTheme="minorHAnsi" w:hAnsiTheme="minorHAnsi" w:cstheme="minorHAnsi"/>
              <w:color w:val="000000" w:themeColor="text1"/>
              <w:sz w:val="14"/>
              <w:szCs w:val="18"/>
            </w:rPr>
            <w:fldChar w:fldCharType="end"/>
          </w:r>
          <w:r w:rsidRPr="00E17FE2">
            <w:rPr>
              <w:rFonts w:asciiTheme="minorHAnsi" w:hAnsiTheme="minorHAnsi" w:cstheme="minorHAnsi"/>
              <w:color w:val="000000" w:themeColor="text1"/>
              <w:sz w:val="14"/>
              <w:szCs w:val="18"/>
            </w:rPr>
            <w:t>/2025</w:t>
          </w:r>
        </w:p>
        <w:p w14:paraId="1146E031" w14:textId="77777777" w:rsidR="00A25E38" w:rsidRPr="00E17FE2" w:rsidRDefault="00A25E38" w:rsidP="003367F8">
          <w:pPr>
            <w:suppressAutoHyphens/>
            <w:ind w:left="1284" w:right="187"/>
            <w:rPr>
              <w:rFonts w:asciiTheme="majorHAnsi" w:hAnsiTheme="majorHAnsi"/>
              <w:color w:val="000000" w:themeColor="text1"/>
              <w:sz w:val="14"/>
              <w:szCs w:val="18"/>
            </w:rPr>
          </w:pPr>
        </w:p>
      </w:tc>
      <w:tc>
        <w:tcPr>
          <w:tcW w:w="6119" w:type="dxa"/>
          <w:vAlign w:val="center"/>
        </w:tcPr>
        <w:p w14:paraId="671382A7" w14:textId="77777777" w:rsidR="00A25E38" w:rsidRPr="00E17FE2" w:rsidRDefault="00A25E38" w:rsidP="003367F8">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78720" behindDoc="0" locked="0" layoutInCell="1" allowOverlap="1" wp14:anchorId="062F3FD2" wp14:editId="5DB02099">
                <wp:simplePos x="0" y="0"/>
                <wp:positionH relativeFrom="column">
                  <wp:posOffset>2101215</wp:posOffset>
                </wp:positionH>
                <wp:positionV relativeFrom="page">
                  <wp:posOffset>-63500</wp:posOffset>
                </wp:positionV>
                <wp:extent cx="662940" cy="484505"/>
                <wp:effectExtent l="0" t="0" r="3810" b="0"/>
                <wp:wrapNone/>
                <wp:docPr id="143896509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72883A7B" w14:textId="77777777" w:rsidR="00A25E38" w:rsidRPr="00E17FE2" w:rsidRDefault="00A25E38" w:rsidP="003367F8">
          <w:pPr>
            <w:suppressAutoHyphens/>
            <w:ind w:right="187"/>
            <w:rPr>
              <w:rFonts w:asciiTheme="majorHAnsi" w:hAnsiTheme="majorHAnsi"/>
              <w:color w:val="092D74"/>
              <w:sz w:val="14"/>
              <w:szCs w:val="18"/>
            </w:rPr>
          </w:pPr>
        </w:p>
      </w:tc>
      <w:tc>
        <w:tcPr>
          <w:tcW w:w="6119" w:type="dxa"/>
          <w:vAlign w:val="center"/>
        </w:tcPr>
        <w:p w14:paraId="6F386FBA" w14:textId="77777777" w:rsidR="00A25E38" w:rsidRPr="00E17FE2" w:rsidRDefault="00A25E38" w:rsidP="003367F8">
          <w:pPr>
            <w:suppressAutoHyphens/>
            <w:ind w:right="187"/>
            <w:rPr>
              <w:rFonts w:asciiTheme="majorHAnsi" w:hAnsiTheme="majorHAnsi"/>
              <w:color w:val="000000" w:themeColor="text1"/>
              <w:sz w:val="14"/>
              <w:szCs w:val="18"/>
            </w:rPr>
          </w:pPr>
        </w:p>
      </w:tc>
      <w:tc>
        <w:tcPr>
          <w:tcW w:w="977" w:type="dxa"/>
          <w:vAlign w:val="center"/>
        </w:tcPr>
        <w:p w14:paraId="632313E6" w14:textId="77777777" w:rsidR="00A25E38" w:rsidRPr="00E17FE2" w:rsidRDefault="00A25E38" w:rsidP="003367F8">
          <w:pPr>
            <w:suppressAutoHyphens/>
            <w:ind w:right="187"/>
            <w:rPr>
              <w:rFonts w:asciiTheme="majorHAnsi" w:hAnsiTheme="majorHAnsi"/>
              <w:color w:val="092D74"/>
              <w:sz w:val="14"/>
              <w:szCs w:val="18"/>
            </w:rPr>
          </w:pPr>
        </w:p>
      </w:tc>
      <w:tc>
        <w:tcPr>
          <w:tcW w:w="3110" w:type="dxa"/>
          <w:vAlign w:val="center"/>
        </w:tcPr>
        <w:p w14:paraId="53BF5CF5" w14:textId="77777777" w:rsidR="00A25E38" w:rsidRPr="00E17FE2" w:rsidRDefault="00A25E38" w:rsidP="003367F8">
          <w:pPr>
            <w:suppressAutoHyphens/>
            <w:ind w:right="187"/>
            <w:rPr>
              <w:rFonts w:asciiTheme="majorHAnsi" w:hAnsiTheme="majorHAnsi"/>
              <w:color w:val="092D74"/>
              <w:sz w:val="14"/>
              <w:szCs w:val="18"/>
            </w:rPr>
          </w:pPr>
        </w:p>
      </w:tc>
    </w:tr>
  </w:tbl>
  <w:p w14:paraId="2B050B71" w14:textId="77777777" w:rsidR="00A25E38" w:rsidRPr="00E17FE2" w:rsidRDefault="00A25E38">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A25E38" w:rsidRPr="00164C08" w14:paraId="169F3B43" w14:textId="77777777" w:rsidTr="000C7023">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164C08" w14:paraId="67CFC752" w14:textId="77777777" w:rsidTr="00A25E38">
            <w:trPr>
              <w:trHeight w:val="1140"/>
            </w:trPr>
            <w:tc>
              <w:tcPr>
                <w:tcW w:w="6119" w:type="dxa"/>
                <w:vAlign w:val="center"/>
              </w:tcPr>
              <w:p w14:paraId="25504AB8" w14:textId="77777777" w:rsidR="00A25E38" w:rsidRPr="008D12CD" w:rsidRDefault="00A25E38" w:rsidP="000C7023">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144F3CC7" w14:textId="38680BC2" w:rsidR="00A25E38" w:rsidRPr="00E17FE2" w:rsidRDefault="00A25E38" w:rsidP="000C7023">
                <w:pPr>
                  <w:suppressAutoHyphens/>
                  <w:ind w:left="1284" w:right="187"/>
                  <w:rPr>
                    <w:rFonts w:asciiTheme="minorHAnsi" w:hAnsiTheme="minorHAnsi" w:cstheme="minorHAnsi"/>
                    <w:color w:val="000000" w:themeColor="text1"/>
                    <w:sz w:val="14"/>
                    <w:szCs w:val="18"/>
                  </w:rPr>
                </w:pPr>
                <w:r w:rsidRPr="00E17FE2">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sidRPr="00E17FE2">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1B6172" w:rsidRPr="00A77542">
                  <w:rPr>
                    <w:rFonts w:asciiTheme="minorHAnsi" w:hAnsiTheme="minorHAnsi" w:cstheme="minorHAnsi"/>
                    <w:noProof/>
                    <w:color w:val="000000" w:themeColor="text1"/>
                    <w:sz w:val="14"/>
                    <w:szCs w:val="18"/>
                  </w:rPr>
                  <w:t>0083</w:t>
                </w:r>
                <w:r>
                  <w:rPr>
                    <w:rFonts w:asciiTheme="minorHAnsi" w:hAnsiTheme="minorHAnsi" w:cstheme="minorHAnsi"/>
                    <w:color w:val="000000" w:themeColor="text1"/>
                    <w:sz w:val="14"/>
                    <w:szCs w:val="18"/>
                  </w:rPr>
                  <w:fldChar w:fldCharType="end"/>
                </w:r>
                <w:r w:rsidRPr="00E17FE2">
                  <w:rPr>
                    <w:rFonts w:asciiTheme="minorHAnsi" w:hAnsiTheme="minorHAnsi" w:cstheme="minorHAnsi"/>
                    <w:color w:val="000000" w:themeColor="text1"/>
                    <w:sz w:val="14"/>
                    <w:szCs w:val="18"/>
                  </w:rPr>
                  <w:t>/202</w:t>
                </w:r>
                <w:r w:rsidR="00F25588">
                  <w:rPr>
                    <w:rFonts w:asciiTheme="minorHAnsi" w:hAnsiTheme="minorHAnsi" w:cstheme="minorHAnsi"/>
                    <w:color w:val="000000" w:themeColor="text1"/>
                    <w:sz w:val="14"/>
                    <w:szCs w:val="18"/>
                  </w:rPr>
                  <w:t>6</w:t>
                </w:r>
              </w:p>
              <w:p w14:paraId="3EDB6028" w14:textId="217CD656" w:rsidR="00A25E38" w:rsidRPr="00E17FE2" w:rsidRDefault="00A25E38" w:rsidP="000C7023">
                <w:pPr>
                  <w:suppressAutoHyphens/>
                  <w:ind w:left="1284" w:right="187"/>
                  <w:rPr>
                    <w:rFonts w:asciiTheme="majorHAnsi" w:hAnsiTheme="majorHAnsi"/>
                    <w:color w:val="000000" w:themeColor="text1"/>
                    <w:sz w:val="14"/>
                    <w:szCs w:val="18"/>
                  </w:rPr>
                </w:pPr>
              </w:p>
              <w:p w14:paraId="4D377443" w14:textId="77777777" w:rsidR="00A25E38" w:rsidRPr="00E17FE2" w:rsidRDefault="00A25E38" w:rsidP="000C7023">
                <w:pPr>
                  <w:rPr>
                    <w:rFonts w:asciiTheme="majorHAnsi" w:hAnsiTheme="majorHAnsi"/>
                    <w:sz w:val="14"/>
                    <w:szCs w:val="18"/>
                  </w:rPr>
                </w:pPr>
              </w:p>
            </w:tc>
            <w:tc>
              <w:tcPr>
                <w:tcW w:w="6119" w:type="dxa"/>
                <w:vAlign w:val="center"/>
              </w:tcPr>
              <w:p w14:paraId="0104AB69" w14:textId="77777777" w:rsidR="00A25E38" w:rsidRPr="00E17FE2" w:rsidRDefault="00A25E38" w:rsidP="000C702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4864" behindDoc="0" locked="0" layoutInCell="1" allowOverlap="1" wp14:anchorId="2B448640" wp14:editId="7EDF1CB0">
                      <wp:simplePos x="0" y="0"/>
                      <wp:positionH relativeFrom="column">
                        <wp:posOffset>2101215</wp:posOffset>
                      </wp:positionH>
                      <wp:positionV relativeFrom="page">
                        <wp:posOffset>-63500</wp:posOffset>
                      </wp:positionV>
                      <wp:extent cx="662940" cy="484505"/>
                      <wp:effectExtent l="0" t="0" r="3810" b="0"/>
                      <wp:wrapNone/>
                      <wp:docPr id="170252434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2B309C8F" w14:textId="77777777" w:rsidR="00A25E38" w:rsidRPr="00E17FE2" w:rsidRDefault="00A25E38" w:rsidP="000C7023">
                <w:pPr>
                  <w:suppressAutoHyphens/>
                  <w:ind w:right="187"/>
                  <w:rPr>
                    <w:rFonts w:asciiTheme="majorHAnsi" w:hAnsiTheme="majorHAnsi"/>
                    <w:color w:val="092D74"/>
                    <w:sz w:val="14"/>
                    <w:szCs w:val="18"/>
                  </w:rPr>
                </w:pPr>
              </w:p>
            </w:tc>
            <w:tc>
              <w:tcPr>
                <w:tcW w:w="6119" w:type="dxa"/>
                <w:vAlign w:val="center"/>
              </w:tcPr>
              <w:p w14:paraId="02F2E362" w14:textId="77777777" w:rsidR="00A25E38" w:rsidRPr="00E17FE2" w:rsidRDefault="00A25E38" w:rsidP="000C7023">
                <w:pPr>
                  <w:suppressAutoHyphens/>
                  <w:ind w:right="187"/>
                  <w:rPr>
                    <w:rFonts w:asciiTheme="majorHAnsi" w:hAnsiTheme="majorHAnsi"/>
                    <w:color w:val="000000" w:themeColor="text1"/>
                    <w:sz w:val="14"/>
                    <w:szCs w:val="18"/>
                  </w:rPr>
                </w:pPr>
              </w:p>
            </w:tc>
            <w:tc>
              <w:tcPr>
                <w:tcW w:w="977" w:type="dxa"/>
                <w:vAlign w:val="center"/>
              </w:tcPr>
              <w:p w14:paraId="3B09E5E1" w14:textId="77777777" w:rsidR="00A25E38" w:rsidRPr="00E17FE2" w:rsidRDefault="00A25E38" w:rsidP="000C7023">
                <w:pPr>
                  <w:suppressAutoHyphens/>
                  <w:ind w:right="187"/>
                  <w:rPr>
                    <w:rFonts w:asciiTheme="majorHAnsi" w:hAnsiTheme="majorHAnsi"/>
                    <w:color w:val="092D74"/>
                    <w:sz w:val="14"/>
                    <w:szCs w:val="18"/>
                  </w:rPr>
                </w:pPr>
              </w:p>
            </w:tc>
            <w:tc>
              <w:tcPr>
                <w:tcW w:w="3110" w:type="dxa"/>
                <w:vAlign w:val="center"/>
              </w:tcPr>
              <w:p w14:paraId="05C4BE93" w14:textId="77777777" w:rsidR="00A25E38" w:rsidRPr="00E17FE2" w:rsidRDefault="00A25E38" w:rsidP="000C7023">
                <w:pPr>
                  <w:suppressAutoHyphens/>
                  <w:ind w:right="187"/>
                  <w:rPr>
                    <w:rFonts w:asciiTheme="majorHAnsi" w:hAnsiTheme="majorHAnsi"/>
                    <w:color w:val="092D74"/>
                    <w:sz w:val="14"/>
                    <w:szCs w:val="18"/>
                  </w:rPr>
                </w:pPr>
              </w:p>
            </w:tc>
          </w:tr>
        </w:tbl>
        <w:p w14:paraId="291E7E4A" w14:textId="77777777" w:rsidR="00A25E38" w:rsidRPr="00E17FE2" w:rsidRDefault="00A25E38" w:rsidP="0022779B">
          <w:pPr>
            <w:suppressAutoHyphens/>
            <w:ind w:right="187"/>
            <w:rPr>
              <w:rFonts w:asciiTheme="majorHAnsi" w:hAnsiTheme="majorHAnsi"/>
              <w:color w:val="092D74"/>
              <w:sz w:val="14"/>
              <w:szCs w:val="18"/>
            </w:rPr>
          </w:pPr>
        </w:p>
      </w:tc>
      <w:tc>
        <w:tcPr>
          <w:tcW w:w="6119" w:type="dxa"/>
          <w:vAlign w:val="center"/>
        </w:tcPr>
        <w:p w14:paraId="11DFAD22" w14:textId="77777777" w:rsidR="00A25E38" w:rsidRPr="00E17FE2" w:rsidRDefault="00A25E38" w:rsidP="0022779B">
          <w:pPr>
            <w:suppressAutoHyphens/>
            <w:ind w:right="187"/>
            <w:rPr>
              <w:rFonts w:asciiTheme="majorHAnsi" w:hAnsiTheme="majorHAnsi"/>
              <w:color w:val="000000" w:themeColor="text1"/>
              <w:sz w:val="14"/>
              <w:szCs w:val="18"/>
            </w:rPr>
          </w:pPr>
        </w:p>
      </w:tc>
      <w:tc>
        <w:tcPr>
          <w:tcW w:w="977" w:type="dxa"/>
          <w:vAlign w:val="center"/>
        </w:tcPr>
        <w:p w14:paraId="4D01B96F" w14:textId="77777777" w:rsidR="00A25E38" w:rsidRPr="00E17FE2" w:rsidRDefault="00A25E38" w:rsidP="0022779B">
          <w:pPr>
            <w:suppressAutoHyphens/>
            <w:ind w:right="187"/>
            <w:rPr>
              <w:rFonts w:asciiTheme="majorHAnsi" w:hAnsiTheme="majorHAnsi"/>
              <w:color w:val="092D74"/>
              <w:sz w:val="14"/>
              <w:szCs w:val="18"/>
            </w:rPr>
          </w:pPr>
        </w:p>
      </w:tc>
      <w:tc>
        <w:tcPr>
          <w:tcW w:w="3110" w:type="dxa"/>
          <w:vAlign w:val="center"/>
        </w:tcPr>
        <w:p w14:paraId="5633A71F" w14:textId="77777777" w:rsidR="00A25E38" w:rsidRPr="00E17FE2" w:rsidRDefault="00A25E38" w:rsidP="0022779B">
          <w:pPr>
            <w:suppressAutoHyphens/>
            <w:ind w:right="187"/>
            <w:rPr>
              <w:rFonts w:asciiTheme="majorHAnsi" w:hAnsiTheme="majorHAnsi"/>
              <w:color w:val="092D74"/>
              <w:sz w:val="14"/>
              <w:szCs w:val="18"/>
            </w:rPr>
          </w:pPr>
        </w:p>
      </w:tc>
    </w:tr>
  </w:tbl>
  <w:p w14:paraId="75B13B80" w14:textId="77777777" w:rsidR="00A25E38" w:rsidRPr="00E17FE2" w:rsidRDefault="00A25E38" w:rsidP="000A5EEF">
    <w:pPr>
      <w:pStyle w:val="Nagwek"/>
      <w:ind w:hanging="284"/>
      <w:jc w:val="center"/>
      <w:rPr>
        <w:rFonts w:ascii="Calibri" w:hAnsi="Calibri"/>
        <w:b/>
        <w:bCs/>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A25E38" w:rsidRPr="00164C08" w14:paraId="0FC6B547" w14:textId="77777777" w:rsidTr="000C7023">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164C08" w14:paraId="706B4025" w14:textId="77777777" w:rsidTr="00A25E38">
            <w:trPr>
              <w:trHeight w:val="1140"/>
            </w:trPr>
            <w:tc>
              <w:tcPr>
                <w:tcW w:w="6119" w:type="dxa"/>
                <w:vAlign w:val="center"/>
              </w:tcPr>
              <w:p w14:paraId="4D22885D" w14:textId="77777777" w:rsidR="00A25E38" w:rsidRPr="008D12CD" w:rsidRDefault="00A25E38" w:rsidP="000C7023">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40D63213" w14:textId="7FEC141B" w:rsidR="00A25E38" w:rsidRPr="00E17FE2" w:rsidRDefault="00A25E38" w:rsidP="000C7023">
                <w:pPr>
                  <w:suppressAutoHyphens/>
                  <w:ind w:left="1284" w:right="187"/>
                  <w:rPr>
                    <w:rFonts w:asciiTheme="minorHAnsi" w:hAnsiTheme="minorHAnsi" w:cstheme="minorHAnsi"/>
                    <w:color w:val="000000" w:themeColor="text1"/>
                    <w:sz w:val="14"/>
                    <w:szCs w:val="18"/>
                  </w:rPr>
                </w:pPr>
                <w:r w:rsidRPr="00E17FE2">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sidRPr="00E17FE2">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1B6172" w:rsidRPr="00A77542">
                  <w:rPr>
                    <w:rFonts w:asciiTheme="minorHAnsi" w:hAnsiTheme="minorHAnsi" w:cstheme="minorHAnsi"/>
                    <w:noProof/>
                    <w:color w:val="000000" w:themeColor="text1"/>
                    <w:sz w:val="14"/>
                    <w:szCs w:val="18"/>
                  </w:rPr>
                  <w:t>0083</w:t>
                </w:r>
                <w:r>
                  <w:rPr>
                    <w:rFonts w:asciiTheme="minorHAnsi" w:hAnsiTheme="minorHAnsi" w:cstheme="minorHAnsi"/>
                    <w:color w:val="000000" w:themeColor="text1"/>
                    <w:sz w:val="14"/>
                    <w:szCs w:val="18"/>
                  </w:rPr>
                  <w:fldChar w:fldCharType="end"/>
                </w:r>
                <w:r w:rsidRPr="00E17FE2">
                  <w:rPr>
                    <w:rFonts w:asciiTheme="minorHAnsi" w:hAnsiTheme="minorHAnsi" w:cstheme="minorHAnsi"/>
                    <w:color w:val="000000" w:themeColor="text1"/>
                    <w:sz w:val="14"/>
                    <w:szCs w:val="18"/>
                  </w:rPr>
                  <w:t>/2025</w:t>
                </w:r>
              </w:p>
              <w:p w14:paraId="744BD805" w14:textId="77777777" w:rsidR="00A25E38" w:rsidRPr="00E17FE2" w:rsidRDefault="00A25E38" w:rsidP="000C7023">
                <w:pPr>
                  <w:suppressAutoHyphens/>
                  <w:ind w:left="1284" w:right="187"/>
                  <w:rPr>
                    <w:rFonts w:asciiTheme="majorHAnsi" w:hAnsiTheme="majorHAnsi"/>
                    <w:color w:val="000000" w:themeColor="text1"/>
                    <w:sz w:val="14"/>
                    <w:szCs w:val="18"/>
                  </w:rPr>
                </w:pPr>
              </w:p>
              <w:p w14:paraId="1CAB1ED8" w14:textId="77777777" w:rsidR="00A25E38" w:rsidRPr="00E17FE2" w:rsidRDefault="00A25E38" w:rsidP="000C7023">
                <w:pPr>
                  <w:rPr>
                    <w:rFonts w:asciiTheme="majorHAnsi" w:hAnsiTheme="majorHAnsi"/>
                    <w:sz w:val="14"/>
                    <w:szCs w:val="18"/>
                  </w:rPr>
                </w:pPr>
              </w:p>
            </w:tc>
            <w:tc>
              <w:tcPr>
                <w:tcW w:w="6119" w:type="dxa"/>
                <w:vAlign w:val="center"/>
              </w:tcPr>
              <w:p w14:paraId="6BCB1504" w14:textId="77777777" w:rsidR="00A25E38" w:rsidRPr="00E17FE2" w:rsidRDefault="00A25E38" w:rsidP="000C702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6912" behindDoc="0" locked="0" layoutInCell="1" allowOverlap="1" wp14:anchorId="0E7F39F2" wp14:editId="41DEA340">
                      <wp:simplePos x="0" y="0"/>
                      <wp:positionH relativeFrom="column">
                        <wp:posOffset>2101215</wp:posOffset>
                      </wp:positionH>
                      <wp:positionV relativeFrom="page">
                        <wp:posOffset>-63500</wp:posOffset>
                      </wp:positionV>
                      <wp:extent cx="662940" cy="484505"/>
                      <wp:effectExtent l="0" t="0" r="3810" b="0"/>
                      <wp:wrapNone/>
                      <wp:docPr id="12379677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8F21E68" w14:textId="77777777" w:rsidR="00A25E38" w:rsidRPr="00E17FE2" w:rsidRDefault="00A25E38" w:rsidP="000C7023">
                <w:pPr>
                  <w:suppressAutoHyphens/>
                  <w:ind w:right="187"/>
                  <w:rPr>
                    <w:rFonts w:asciiTheme="majorHAnsi" w:hAnsiTheme="majorHAnsi"/>
                    <w:color w:val="092D74"/>
                    <w:sz w:val="14"/>
                    <w:szCs w:val="18"/>
                  </w:rPr>
                </w:pPr>
              </w:p>
            </w:tc>
            <w:tc>
              <w:tcPr>
                <w:tcW w:w="6119" w:type="dxa"/>
                <w:vAlign w:val="center"/>
              </w:tcPr>
              <w:p w14:paraId="2B85619C" w14:textId="77777777" w:rsidR="00A25E38" w:rsidRPr="00E17FE2" w:rsidRDefault="00A25E38" w:rsidP="000C7023">
                <w:pPr>
                  <w:suppressAutoHyphens/>
                  <w:ind w:right="187"/>
                  <w:rPr>
                    <w:rFonts w:asciiTheme="majorHAnsi" w:hAnsiTheme="majorHAnsi"/>
                    <w:color w:val="000000" w:themeColor="text1"/>
                    <w:sz w:val="14"/>
                    <w:szCs w:val="18"/>
                  </w:rPr>
                </w:pPr>
              </w:p>
            </w:tc>
            <w:tc>
              <w:tcPr>
                <w:tcW w:w="977" w:type="dxa"/>
                <w:vAlign w:val="center"/>
              </w:tcPr>
              <w:p w14:paraId="36FE71BE" w14:textId="77777777" w:rsidR="00A25E38" w:rsidRPr="00E17FE2" w:rsidRDefault="00A25E38" w:rsidP="000C7023">
                <w:pPr>
                  <w:suppressAutoHyphens/>
                  <w:ind w:right="187"/>
                  <w:rPr>
                    <w:rFonts w:asciiTheme="majorHAnsi" w:hAnsiTheme="majorHAnsi"/>
                    <w:color w:val="092D74"/>
                    <w:sz w:val="14"/>
                    <w:szCs w:val="18"/>
                  </w:rPr>
                </w:pPr>
              </w:p>
            </w:tc>
            <w:tc>
              <w:tcPr>
                <w:tcW w:w="3110" w:type="dxa"/>
                <w:vAlign w:val="center"/>
              </w:tcPr>
              <w:p w14:paraId="5A5E5838" w14:textId="77777777" w:rsidR="00A25E38" w:rsidRPr="00E17FE2" w:rsidRDefault="00A25E38" w:rsidP="000C7023">
                <w:pPr>
                  <w:suppressAutoHyphens/>
                  <w:ind w:right="187"/>
                  <w:rPr>
                    <w:rFonts w:asciiTheme="majorHAnsi" w:hAnsiTheme="majorHAnsi"/>
                    <w:color w:val="092D74"/>
                    <w:sz w:val="14"/>
                    <w:szCs w:val="18"/>
                  </w:rPr>
                </w:pPr>
              </w:p>
            </w:tc>
          </w:tr>
        </w:tbl>
        <w:p w14:paraId="5D88C98B" w14:textId="77777777" w:rsidR="00A25E38" w:rsidRPr="00E17FE2" w:rsidRDefault="00A25E38" w:rsidP="0022779B">
          <w:pPr>
            <w:suppressAutoHyphens/>
            <w:ind w:right="187"/>
            <w:rPr>
              <w:rFonts w:asciiTheme="majorHAnsi" w:hAnsiTheme="majorHAnsi"/>
              <w:color w:val="092D74"/>
              <w:sz w:val="14"/>
              <w:szCs w:val="18"/>
            </w:rPr>
          </w:pPr>
        </w:p>
      </w:tc>
      <w:tc>
        <w:tcPr>
          <w:tcW w:w="6119" w:type="dxa"/>
          <w:vAlign w:val="center"/>
        </w:tcPr>
        <w:p w14:paraId="63A8CE4F" w14:textId="77777777" w:rsidR="00A25E38" w:rsidRPr="00E17FE2" w:rsidRDefault="00A25E38" w:rsidP="0022779B">
          <w:pPr>
            <w:suppressAutoHyphens/>
            <w:ind w:right="187"/>
            <w:rPr>
              <w:rFonts w:asciiTheme="majorHAnsi" w:hAnsiTheme="majorHAnsi"/>
              <w:color w:val="000000" w:themeColor="text1"/>
              <w:sz w:val="14"/>
              <w:szCs w:val="18"/>
            </w:rPr>
          </w:pPr>
        </w:p>
      </w:tc>
      <w:tc>
        <w:tcPr>
          <w:tcW w:w="977" w:type="dxa"/>
          <w:vAlign w:val="center"/>
        </w:tcPr>
        <w:p w14:paraId="5DFF8D5B" w14:textId="77777777" w:rsidR="00A25E38" w:rsidRPr="00E17FE2" w:rsidRDefault="00A25E38" w:rsidP="0022779B">
          <w:pPr>
            <w:suppressAutoHyphens/>
            <w:ind w:right="187"/>
            <w:rPr>
              <w:rFonts w:asciiTheme="majorHAnsi" w:hAnsiTheme="majorHAnsi"/>
              <w:color w:val="092D74"/>
              <w:sz w:val="14"/>
              <w:szCs w:val="18"/>
            </w:rPr>
          </w:pPr>
        </w:p>
      </w:tc>
      <w:tc>
        <w:tcPr>
          <w:tcW w:w="3110" w:type="dxa"/>
          <w:vAlign w:val="center"/>
        </w:tcPr>
        <w:p w14:paraId="2FDEC20A" w14:textId="77777777" w:rsidR="00A25E38" w:rsidRPr="00E17FE2" w:rsidRDefault="00A25E38" w:rsidP="0022779B">
          <w:pPr>
            <w:suppressAutoHyphens/>
            <w:ind w:right="187"/>
            <w:rPr>
              <w:rFonts w:asciiTheme="majorHAnsi" w:hAnsiTheme="majorHAnsi"/>
              <w:color w:val="092D74"/>
              <w:sz w:val="14"/>
              <w:szCs w:val="18"/>
            </w:rPr>
          </w:pPr>
        </w:p>
      </w:tc>
    </w:tr>
  </w:tbl>
  <w:p w14:paraId="55252EBF" w14:textId="77777777" w:rsidR="00A25E38" w:rsidRPr="00E17FE2" w:rsidRDefault="00A25E38" w:rsidP="000A5EEF">
    <w:pPr>
      <w:pStyle w:val="Nagwek"/>
      <w:ind w:hanging="284"/>
      <w:jc w:val="center"/>
      <w:rPr>
        <w:rFonts w:ascii="Calibri" w:hAnsi="Calibri"/>
        <w:b/>
        <w:bCs/>
        <w:szCs w:val="1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FAA9E" w14:textId="77777777" w:rsidR="00A25E38" w:rsidRDefault="00A25E38">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A25E38" w:rsidRPr="006B2C28" w14:paraId="336CD5FD" w14:textId="77777777" w:rsidTr="000C7023">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6B2C28" w14:paraId="3F6E640E" w14:textId="77777777" w:rsidTr="00A25E38">
            <w:trPr>
              <w:trHeight w:val="1140"/>
            </w:trPr>
            <w:tc>
              <w:tcPr>
                <w:tcW w:w="6119" w:type="dxa"/>
                <w:vAlign w:val="center"/>
              </w:tcPr>
              <w:p w14:paraId="4A04C744" w14:textId="77777777" w:rsidR="00A25E38" w:rsidRPr="000C7023" w:rsidRDefault="00A25E38" w:rsidP="000C7023">
                <w:pPr>
                  <w:rPr>
                    <w:rFonts w:asciiTheme="majorHAnsi" w:hAnsiTheme="majorHAnsi"/>
                    <w:sz w:val="14"/>
                    <w:szCs w:val="18"/>
                  </w:rPr>
                </w:pPr>
              </w:p>
            </w:tc>
            <w:tc>
              <w:tcPr>
                <w:tcW w:w="6119" w:type="dxa"/>
                <w:vAlign w:val="center"/>
              </w:tcPr>
              <w:p w14:paraId="345D6461" w14:textId="2DCE49A1" w:rsidR="00A25E38" w:rsidRPr="006B2C28" w:rsidRDefault="00A25E38" w:rsidP="000C7023">
                <w:pPr>
                  <w:suppressAutoHyphens/>
                  <w:ind w:right="187"/>
                  <w:rPr>
                    <w:rFonts w:asciiTheme="majorHAnsi" w:hAnsiTheme="majorHAnsi"/>
                    <w:color w:val="092D74"/>
                    <w:sz w:val="14"/>
                    <w:szCs w:val="18"/>
                  </w:rPr>
                </w:pPr>
              </w:p>
            </w:tc>
            <w:tc>
              <w:tcPr>
                <w:tcW w:w="6119" w:type="dxa"/>
                <w:vAlign w:val="center"/>
              </w:tcPr>
              <w:p w14:paraId="7DE0AD8F" w14:textId="77777777" w:rsidR="00A25E38" w:rsidRPr="006B2C28" w:rsidRDefault="00A25E38" w:rsidP="000C7023">
                <w:pPr>
                  <w:suppressAutoHyphens/>
                  <w:ind w:right="187"/>
                  <w:rPr>
                    <w:rFonts w:asciiTheme="majorHAnsi" w:hAnsiTheme="majorHAnsi"/>
                    <w:color w:val="092D74"/>
                    <w:sz w:val="14"/>
                    <w:szCs w:val="18"/>
                  </w:rPr>
                </w:pPr>
              </w:p>
            </w:tc>
            <w:tc>
              <w:tcPr>
                <w:tcW w:w="6119" w:type="dxa"/>
                <w:vAlign w:val="center"/>
              </w:tcPr>
              <w:p w14:paraId="2F6F3C5D" w14:textId="77777777" w:rsidR="00A25E38" w:rsidRPr="006B2C28" w:rsidRDefault="00A25E38" w:rsidP="000C7023">
                <w:pPr>
                  <w:suppressAutoHyphens/>
                  <w:ind w:right="187"/>
                  <w:rPr>
                    <w:rFonts w:asciiTheme="majorHAnsi" w:hAnsiTheme="majorHAnsi"/>
                    <w:color w:val="000000" w:themeColor="text1"/>
                    <w:sz w:val="14"/>
                    <w:szCs w:val="18"/>
                  </w:rPr>
                </w:pPr>
              </w:p>
            </w:tc>
            <w:tc>
              <w:tcPr>
                <w:tcW w:w="977" w:type="dxa"/>
                <w:vAlign w:val="center"/>
              </w:tcPr>
              <w:p w14:paraId="596B8789" w14:textId="77777777" w:rsidR="00A25E38" w:rsidRPr="006B2C28" w:rsidRDefault="00A25E38" w:rsidP="000C7023">
                <w:pPr>
                  <w:suppressAutoHyphens/>
                  <w:ind w:right="187"/>
                  <w:rPr>
                    <w:rFonts w:asciiTheme="majorHAnsi" w:hAnsiTheme="majorHAnsi"/>
                    <w:color w:val="092D74"/>
                    <w:sz w:val="14"/>
                    <w:szCs w:val="18"/>
                  </w:rPr>
                </w:pPr>
              </w:p>
            </w:tc>
            <w:tc>
              <w:tcPr>
                <w:tcW w:w="3110" w:type="dxa"/>
                <w:vAlign w:val="center"/>
              </w:tcPr>
              <w:p w14:paraId="0D3B851D" w14:textId="77777777" w:rsidR="00A25E38" w:rsidRPr="006B2C28" w:rsidRDefault="00A25E38" w:rsidP="000C7023">
                <w:pPr>
                  <w:suppressAutoHyphens/>
                  <w:ind w:right="187"/>
                  <w:rPr>
                    <w:rFonts w:asciiTheme="majorHAnsi" w:hAnsiTheme="majorHAnsi"/>
                    <w:color w:val="092D74"/>
                    <w:sz w:val="14"/>
                    <w:szCs w:val="18"/>
                  </w:rPr>
                </w:pPr>
              </w:p>
            </w:tc>
          </w:tr>
        </w:tbl>
        <w:p w14:paraId="0901419C" w14:textId="77777777" w:rsidR="00A25E38" w:rsidRPr="006B2C28" w:rsidRDefault="00A25E38" w:rsidP="0022779B">
          <w:pPr>
            <w:suppressAutoHyphens/>
            <w:ind w:right="187"/>
            <w:rPr>
              <w:rFonts w:asciiTheme="majorHAnsi" w:hAnsiTheme="majorHAnsi"/>
              <w:color w:val="092D74"/>
              <w:sz w:val="14"/>
              <w:szCs w:val="18"/>
            </w:rPr>
          </w:pPr>
        </w:p>
      </w:tc>
      <w:tc>
        <w:tcPr>
          <w:tcW w:w="6119" w:type="dxa"/>
          <w:vAlign w:val="center"/>
        </w:tcPr>
        <w:p w14:paraId="103EACF4" w14:textId="77777777" w:rsidR="00A25E38" w:rsidRPr="006B2C28" w:rsidRDefault="00A25E38" w:rsidP="0022779B">
          <w:pPr>
            <w:suppressAutoHyphens/>
            <w:ind w:right="187"/>
            <w:rPr>
              <w:rFonts w:asciiTheme="majorHAnsi" w:hAnsiTheme="majorHAnsi"/>
              <w:color w:val="000000" w:themeColor="text1"/>
              <w:sz w:val="14"/>
              <w:szCs w:val="18"/>
            </w:rPr>
          </w:pPr>
        </w:p>
      </w:tc>
      <w:tc>
        <w:tcPr>
          <w:tcW w:w="977" w:type="dxa"/>
          <w:vAlign w:val="center"/>
        </w:tcPr>
        <w:p w14:paraId="4F7DD7B8" w14:textId="77777777" w:rsidR="00A25E38" w:rsidRPr="006B2C28" w:rsidRDefault="00A25E38" w:rsidP="0022779B">
          <w:pPr>
            <w:suppressAutoHyphens/>
            <w:ind w:right="187"/>
            <w:rPr>
              <w:rFonts w:asciiTheme="majorHAnsi" w:hAnsiTheme="majorHAnsi"/>
              <w:color w:val="092D74"/>
              <w:sz w:val="14"/>
              <w:szCs w:val="18"/>
            </w:rPr>
          </w:pPr>
        </w:p>
      </w:tc>
      <w:tc>
        <w:tcPr>
          <w:tcW w:w="3110" w:type="dxa"/>
          <w:vAlign w:val="center"/>
        </w:tcPr>
        <w:p w14:paraId="29C987D6" w14:textId="77777777" w:rsidR="00A25E38" w:rsidRPr="006B2C28" w:rsidRDefault="00A25E38" w:rsidP="0022779B">
          <w:pPr>
            <w:suppressAutoHyphens/>
            <w:ind w:right="187"/>
            <w:rPr>
              <w:rFonts w:asciiTheme="majorHAnsi" w:hAnsiTheme="majorHAnsi"/>
              <w:color w:val="092D74"/>
              <w:sz w:val="14"/>
              <w:szCs w:val="18"/>
            </w:rPr>
          </w:pPr>
        </w:p>
      </w:tc>
    </w:tr>
  </w:tbl>
  <w:p w14:paraId="715A1C0E" w14:textId="77777777" w:rsidR="00A25E38" w:rsidRPr="0072383F" w:rsidRDefault="00A25E38" w:rsidP="000A5EEF">
    <w:pPr>
      <w:pStyle w:val="Nagwek"/>
      <w:ind w:hanging="284"/>
      <w:jc w:val="center"/>
      <w:rPr>
        <w:rFonts w:ascii="Calibri" w:hAnsi="Calibri"/>
        <w:b/>
        <w:bCs/>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EB98E2A8"/>
    <w:lvl w:ilvl="0">
      <w:start w:val="16"/>
      <w:numFmt w:val="decimal"/>
      <w:lvlText w:val="%1."/>
      <w:lvlJc w:val="left"/>
      <w:pPr>
        <w:ind w:left="480" w:hanging="480"/>
      </w:pPr>
      <w:rPr>
        <w:rFonts w:cs="Times New Roman" w:hint="default"/>
        <w:color w:val="365F91" w:themeColor="accent1" w:themeShade="BF"/>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AF1C51A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BBF2E90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59267462"/>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BB8640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490A53"/>
    <w:multiLevelType w:val="multilevel"/>
    <w:tmpl w:val="7DAA7EF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588A6ADB"/>
    <w:multiLevelType w:val="multilevel"/>
    <w:tmpl w:val="CB7E25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FF475D"/>
    <w:multiLevelType w:val="hybridMultilevel"/>
    <w:tmpl w:val="F850AEB6"/>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0" w15:restartNumberingAfterBreak="0">
    <w:nsid w:val="6851457B"/>
    <w:multiLevelType w:val="multilevel"/>
    <w:tmpl w:val="82D8265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3"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C16861"/>
    <w:multiLevelType w:val="multilevel"/>
    <w:tmpl w:val="626897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BC628C0"/>
    <w:multiLevelType w:val="multilevel"/>
    <w:tmpl w:val="E77AD650"/>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38215531">
    <w:abstractNumId w:val="15"/>
  </w:num>
  <w:num w:numId="2" w16cid:durableId="487208804">
    <w:abstractNumId w:val="5"/>
  </w:num>
  <w:num w:numId="3" w16cid:durableId="11032827">
    <w:abstractNumId w:val="3"/>
  </w:num>
  <w:num w:numId="4" w16cid:durableId="728194163">
    <w:abstractNumId w:val="30"/>
  </w:num>
  <w:num w:numId="5" w16cid:durableId="1710717262">
    <w:abstractNumId w:val="13"/>
  </w:num>
  <w:num w:numId="6" w16cid:durableId="466701249">
    <w:abstractNumId w:val="9"/>
  </w:num>
  <w:num w:numId="7" w16cid:durableId="1957712042">
    <w:abstractNumId w:val="20"/>
  </w:num>
  <w:num w:numId="8" w16cid:durableId="116068942">
    <w:abstractNumId w:val="34"/>
  </w:num>
  <w:num w:numId="9" w16cid:durableId="1099179270">
    <w:abstractNumId w:val="8"/>
  </w:num>
  <w:num w:numId="10" w16cid:durableId="971209735">
    <w:abstractNumId w:val="25"/>
  </w:num>
  <w:num w:numId="11" w16cid:durableId="1521236991">
    <w:abstractNumId w:val="17"/>
  </w:num>
  <w:num w:numId="12" w16cid:durableId="262997063">
    <w:abstractNumId w:val="12"/>
  </w:num>
  <w:num w:numId="13" w16cid:durableId="111049087">
    <w:abstractNumId w:val="6"/>
  </w:num>
  <w:num w:numId="14" w16cid:durableId="1136096640">
    <w:abstractNumId w:val="18"/>
  </w:num>
  <w:num w:numId="15" w16cid:durableId="2018189957">
    <w:abstractNumId w:val="29"/>
  </w:num>
  <w:num w:numId="16" w16cid:durableId="1876576631">
    <w:abstractNumId w:val="22"/>
  </w:num>
  <w:num w:numId="17" w16cid:durableId="1286276878">
    <w:abstractNumId w:val="35"/>
  </w:num>
  <w:num w:numId="18" w16cid:durableId="1066032223">
    <w:abstractNumId w:val="11"/>
  </w:num>
  <w:num w:numId="19" w16cid:durableId="1452824824">
    <w:abstractNumId w:val="4"/>
  </w:num>
  <w:num w:numId="20" w16cid:durableId="914320805">
    <w:abstractNumId w:val="19"/>
  </w:num>
  <w:num w:numId="21" w16cid:durableId="1853061341">
    <w:abstractNumId w:val="21"/>
  </w:num>
  <w:num w:numId="22" w16cid:durableId="785273449">
    <w:abstractNumId w:val="28"/>
  </w:num>
  <w:num w:numId="23" w16cid:durableId="1641183661">
    <w:abstractNumId w:val="10"/>
  </w:num>
  <w:num w:numId="24" w16cid:durableId="845440576">
    <w:abstractNumId w:val="33"/>
  </w:num>
  <w:num w:numId="25" w16cid:durableId="1821266633">
    <w:abstractNumId w:val="32"/>
  </w:num>
  <w:num w:numId="26" w16cid:durableId="1474910793">
    <w:abstractNumId w:val="14"/>
  </w:num>
  <w:num w:numId="27" w16cid:durableId="1864318899">
    <w:abstractNumId w:val="26"/>
  </w:num>
  <w:num w:numId="28" w16cid:durableId="1667936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06736907">
    <w:abstractNumId w:val="23"/>
  </w:num>
  <w:num w:numId="30" w16cid:durableId="226184649">
    <w:abstractNumId w:val="16"/>
  </w:num>
  <w:num w:numId="31" w16cid:durableId="1806265838">
    <w:abstractNumId w:val="7"/>
  </w:num>
  <w:num w:numId="32" w16cid:durableId="2102991700">
    <w:abstractNumId w:val="27"/>
  </w:num>
  <w:num w:numId="33" w16cid:durableId="1515455797">
    <w:abstractNumId w:val="31"/>
  </w:num>
  <w:num w:numId="34" w16cid:durableId="218981318">
    <w:abstractNumId w:val="24"/>
  </w:num>
  <w:numIdMacAtCleanup w:val="30"/>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707794854"/>
  </wne:recipientData>
  <wne:recipientData>
    <wne:active wne:val="1"/>
    <wne:hash wne:val="2134479065"/>
  </wne:recipientData>
  <wne:recipientData>
    <wne:active wne:val="1"/>
    <wne:hash wne:val="1893756665"/>
  </wne:recipientData>
  <wne:recipientData>
    <wne:active wne:val="1"/>
    <wne:hash wne:val="-845919167"/>
  </wne:recipientData>
  <wne:recipientData>
    <wne:active wne:val="1"/>
    <wne:hash wne:val="-1805893798"/>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mailMerge>
    <w:mainDocumentType w:val="formLetters"/>
    <w:linkToQuery/>
    <w:dataType w:val="native"/>
    <w:connectString w:val="Provider=Microsoft.ACE.OLEDB.12.0;User ID=Admin;Data Source=C:\Users\11950004\Desktop\Baza danych.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
    <w:dataSource r:id="rId1"/>
    <w:viewMergedData/>
    <w:activeRecord w:val="5"/>
    <w:odso>
      <w:udl w:val="Provider=Microsoft.ACE.OLEDB.12.0;User ID=Admin;Data Source=C:\Users\11950004\Desktop\Baza danych.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2"/>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3"/>
    </w:odso>
  </w:mailMerge>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386"/>
    <w:rsid w:val="0002064D"/>
    <w:rsid w:val="00020792"/>
    <w:rsid w:val="00020F62"/>
    <w:rsid w:val="000239B3"/>
    <w:rsid w:val="00023EDE"/>
    <w:rsid w:val="00025FE0"/>
    <w:rsid w:val="00026466"/>
    <w:rsid w:val="000272CF"/>
    <w:rsid w:val="000273E9"/>
    <w:rsid w:val="000317E4"/>
    <w:rsid w:val="00031ABB"/>
    <w:rsid w:val="00032E9D"/>
    <w:rsid w:val="000339B0"/>
    <w:rsid w:val="00034466"/>
    <w:rsid w:val="0003633A"/>
    <w:rsid w:val="0004020B"/>
    <w:rsid w:val="000406E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372E"/>
    <w:rsid w:val="00055178"/>
    <w:rsid w:val="00056DB4"/>
    <w:rsid w:val="00057E00"/>
    <w:rsid w:val="00062C54"/>
    <w:rsid w:val="00064A47"/>
    <w:rsid w:val="00064F26"/>
    <w:rsid w:val="00065ED2"/>
    <w:rsid w:val="00066400"/>
    <w:rsid w:val="00070033"/>
    <w:rsid w:val="00071FE3"/>
    <w:rsid w:val="00072501"/>
    <w:rsid w:val="00072BE1"/>
    <w:rsid w:val="000747E2"/>
    <w:rsid w:val="00074AA8"/>
    <w:rsid w:val="00076214"/>
    <w:rsid w:val="00077561"/>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5EEF"/>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023"/>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938"/>
    <w:rsid w:val="000F54F8"/>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271EF"/>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C08"/>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22DF"/>
    <w:rsid w:val="001B24CC"/>
    <w:rsid w:val="001B396C"/>
    <w:rsid w:val="001B39A3"/>
    <w:rsid w:val="001B3E7F"/>
    <w:rsid w:val="001B5C6C"/>
    <w:rsid w:val="001B6172"/>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F2B"/>
    <w:rsid w:val="002221EE"/>
    <w:rsid w:val="00222F9F"/>
    <w:rsid w:val="002230B5"/>
    <w:rsid w:val="002240E4"/>
    <w:rsid w:val="00224766"/>
    <w:rsid w:val="00224BA8"/>
    <w:rsid w:val="00224F23"/>
    <w:rsid w:val="00226040"/>
    <w:rsid w:val="00226CF8"/>
    <w:rsid w:val="0022779B"/>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0032"/>
    <w:rsid w:val="002511EE"/>
    <w:rsid w:val="002532C3"/>
    <w:rsid w:val="002548AD"/>
    <w:rsid w:val="00255149"/>
    <w:rsid w:val="00261683"/>
    <w:rsid w:val="00262365"/>
    <w:rsid w:val="0026273C"/>
    <w:rsid w:val="00262836"/>
    <w:rsid w:val="00262A08"/>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C09"/>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170"/>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397"/>
    <w:rsid w:val="002F24E7"/>
    <w:rsid w:val="002F399A"/>
    <w:rsid w:val="002F3A74"/>
    <w:rsid w:val="002F3D50"/>
    <w:rsid w:val="002F401A"/>
    <w:rsid w:val="002F4ACE"/>
    <w:rsid w:val="002F56E1"/>
    <w:rsid w:val="002F71FA"/>
    <w:rsid w:val="002F7BAF"/>
    <w:rsid w:val="00300054"/>
    <w:rsid w:val="00300CE2"/>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21DD5"/>
    <w:rsid w:val="00325A22"/>
    <w:rsid w:val="00325F85"/>
    <w:rsid w:val="00327148"/>
    <w:rsid w:val="0033270E"/>
    <w:rsid w:val="00333C26"/>
    <w:rsid w:val="0033475C"/>
    <w:rsid w:val="00334A4C"/>
    <w:rsid w:val="003354D2"/>
    <w:rsid w:val="00335E18"/>
    <w:rsid w:val="003367F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41DE"/>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3A87"/>
    <w:rsid w:val="003F474E"/>
    <w:rsid w:val="003F4BE5"/>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1589"/>
    <w:rsid w:val="0042201D"/>
    <w:rsid w:val="00424019"/>
    <w:rsid w:val="00424039"/>
    <w:rsid w:val="0042420D"/>
    <w:rsid w:val="00424458"/>
    <w:rsid w:val="0042597D"/>
    <w:rsid w:val="0042678F"/>
    <w:rsid w:val="00431240"/>
    <w:rsid w:val="00431F11"/>
    <w:rsid w:val="00434676"/>
    <w:rsid w:val="00434782"/>
    <w:rsid w:val="0043615D"/>
    <w:rsid w:val="004364BD"/>
    <w:rsid w:val="00441640"/>
    <w:rsid w:val="0044403C"/>
    <w:rsid w:val="0044467A"/>
    <w:rsid w:val="00444E99"/>
    <w:rsid w:val="00445BFB"/>
    <w:rsid w:val="00446AD8"/>
    <w:rsid w:val="00447F18"/>
    <w:rsid w:val="00450155"/>
    <w:rsid w:val="00450710"/>
    <w:rsid w:val="00451434"/>
    <w:rsid w:val="00453F4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020"/>
    <w:rsid w:val="004A57C5"/>
    <w:rsid w:val="004A5A42"/>
    <w:rsid w:val="004A60BD"/>
    <w:rsid w:val="004A629D"/>
    <w:rsid w:val="004A6701"/>
    <w:rsid w:val="004A6AB6"/>
    <w:rsid w:val="004A6F06"/>
    <w:rsid w:val="004B0A9D"/>
    <w:rsid w:val="004B2351"/>
    <w:rsid w:val="004B44FF"/>
    <w:rsid w:val="004B4556"/>
    <w:rsid w:val="004B5230"/>
    <w:rsid w:val="004B5F30"/>
    <w:rsid w:val="004B6A92"/>
    <w:rsid w:val="004B78BB"/>
    <w:rsid w:val="004B7C5F"/>
    <w:rsid w:val="004C009E"/>
    <w:rsid w:val="004C1C4B"/>
    <w:rsid w:val="004C485B"/>
    <w:rsid w:val="004C4A0D"/>
    <w:rsid w:val="004C5E08"/>
    <w:rsid w:val="004C779E"/>
    <w:rsid w:val="004D10E2"/>
    <w:rsid w:val="004D17D7"/>
    <w:rsid w:val="004D29D4"/>
    <w:rsid w:val="004D3DF7"/>
    <w:rsid w:val="004D5611"/>
    <w:rsid w:val="004D5FFD"/>
    <w:rsid w:val="004D64B6"/>
    <w:rsid w:val="004D6AB7"/>
    <w:rsid w:val="004D7365"/>
    <w:rsid w:val="004E41B6"/>
    <w:rsid w:val="004E4323"/>
    <w:rsid w:val="004E4393"/>
    <w:rsid w:val="004E469B"/>
    <w:rsid w:val="004E48E9"/>
    <w:rsid w:val="004E49D4"/>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B11"/>
    <w:rsid w:val="0050273F"/>
    <w:rsid w:val="00502D83"/>
    <w:rsid w:val="0050326B"/>
    <w:rsid w:val="00503485"/>
    <w:rsid w:val="005113C7"/>
    <w:rsid w:val="00512BA4"/>
    <w:rsid w:val="0051308E"/>
    <w:rsid w:val="005151D2"/>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35A1"/>
    <w:rsid w:val="005B4295"/>
    <w:rsid w:val="005B48E5"/>
    <w:rsid w:val="005B4B64"/>
    <w:rsid w:val="005B5437"/>
    <w:rsid w:val="005B6BED"/>
    <w:rsid w:val="005C0327"/>
    <w:rsid w:val="005C1069"/>
    <w:rsid w:val="005C18BB"/>
    <w:rsid w:val="005C1E38"/>
    <w:rsid w:val="005C23BF"/>
    <w:rsid w:val="005C318B"/>
    <w:rsid w:val="005C489F"/>
    <w:rsid w:val="005C491E"/>
    <w:rsid w:val="005C58F1"/>
    <w:rsid w:val="005C68E6"/>
    <w:rsid w:val="005C6FDB"/>
    <w:rsid w:val="005C72F1"/>
    <w:rsid w:val="005C7DC0"/>
    <w:rsid w:val="005D06F2"/>
    <w:rsid w:val="005D07E4"/>
    <w:rsid w:val="005D2A9E"/>
    <w:rsid w:val="005D2CD1"/>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F3C"/>
    <w:rsid w:val="00617104"/>
    <w:rsid w:val="00622AA9"/>
    <w:rsid w:val="00622E24"/>
    <w:rsid w:val="0062393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5841"/>
    <w:rsid w:val="00676D80"/>
    <w:rsid w:val="0067721F"/>
    <w:rsid w:val="0068060C"/>
    <w:rsid w:val="006810E0"/>
    <w:rsid w:val="00681E01"/>
    <w:rsid w:val="00682687"/>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700206"/>
    <w:rsid w:val="007005DF"/>
    <w:rsid w:val="00700AFC"/>
    <w:rsid w:val="0070150B"/>
    <w:rsid w:val="00701610"/>
    <w:rsid w:val="00701F3D"/>
    <w:rsid w:val="00701FC4"/>
    <w:rsid w:val="00702D79"/>
    <w:rsid w:val="00703132"/>
    <w:rsid w:val="00704769"/>
    <w:rsid w:val="00704AB7"/>
    <w:rsid w:val="0070510B"/>
    <w:rsid w:val="007065B7"/>
    <w:rsid w:val="0070703A"/>
    <w:rsid w:val="00707281"/>
    <w:rsid w:val="00710996"/>
    <w:rsid w:val="00710DC5"/>
    <w:rsid w:val="00711D36"/>
    <w:rsid w:val="007121CE"/>
    <w:rsid w:val="00712338"/>
    <w:rsid w:val="007140FB"/>
    <w:rsid w:val="00716A25"/>
    <w:rsid w:val="00722DA7"/>
    <w:rsid w:val="00723157"/>
    <w:rsid w:val="00723DBB"/>
    <w:rsid w:val="00723F16"/>
    <w:rsid w:val="00724029"/>
    <w:rsid w:val="00726536"/>
    <w:rsid w:val="007276F9"/>
    <w:rsid w:val="00727C84"/>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6D47"/>
    <w:rsid w:val="007C7126"/>
    <w:rsid w:val="007C7751"/>
    <w:rsid w:val="007C7771"/>
    <w:rsid w:val="007D19BE"/>
    <w:rsid w:val="007D437B"/>
    <w:rsid w:val="007D44A7"/>
    <w:rsid w:val="007D6F04"/>
    <w:rsid w:val="007D723B"/>
    <w:rsid w:val="007D7E42"/>
    <w:rsid w:val="007D7E9C"/>
    <w:rsid w:val="007E078A"/>
    <w:rsid w:val="007E1BC8"/>
    <w:rsid w:val="007E1F0A"/>
    <w:rsid w:val="007E3062"/>
    <w:rsid w:val="007E3C64"/>
    <w:rsid w:val="007E3FA9"/>
    <w:rsid w:val="007E41EC"/>
    <w:rsid w:val="007E51D6"/>
    <w:rsid w:val="007E5A99"/>
    <w:rsid w:val="007E6A61"/>
    <w:rsid w:val="007E7DC1"/>
    <w:rsid w:val="007F0664"/>
    <w:rsid w:val="007F174A"/>
    <w:rsid w:val="007F3DB0"/>
    <w:rsid w:val="007F4D3D"/>
    <w:rsid w:val="007F6443"/>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A32"/>
    <w:rsid w:val="00845D38"/>
    <w:rsid w:val="00846BC6"/>
    <w:rsid w:val="00850219"/>
    <w:rsid w:val="00852219"/>
    <w:rsid w:val="008527CA"/>
    <w:rsid w:val="008530CC"/>
    <w:rsid w:val="00854ADC"/>
    <w:rsid w:val="0085593D"/>
    <w:rsid w:val="00857C86"/>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1C92"/>
    <w:rsid w:val="008C201E"/>
    <w:rsid w:val="008C21CF"/>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520"/>
    <w:rsid w:val="008E35E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097F"/>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20"/>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47A5"/>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046"/>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1500"/>
    <w:rsid w:val="00A12FBB"/>
    <w:rsid w:val="00A130D2"/>
    <w:rsid w:val="00A138C2"/>
    <w:rsid w:val="00A14EEF"/>
    <w:rsid w:val="00A15C48"/>
    <w:rsid w:val="00A16E26"/>
    <w:rsid w:val="00A20853"/>
    <w:rsid w:val="00A20A4C"/>
    <w:rsid w:val="00A20DD7"/>
    <w:rsid w:val="00A21EBA"/>
    <w:rsid w:val="00A21F91"/>
    <w:rsid w:val="00A2200A"/>
    <w:rsid w:val="00A221B2"/>
    <w:rsid w:val="00A228C3"/>
    <w:rsid w:val="00A22CCC"/>
    <w:rsid w:val="00A22D17"/>
    <w:rsid w:val="00A247B3"/>
    <w:rsid w:val="00A24A10"/>
    <w:rsid w:val="00A25E38"/>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1F8A"/>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97EC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521"/>
    <w:rsid w:val="00AC0757"/>
    <w:rsid w:val="00AC0B63"/>
    <w:rsid w:val="00AC13BD"/>
    <w:rsid w:val="00AC230B"/>
    <w:rsid w:val="00AC2669"/>
    <w:rsid w:val="00AC37C8"/>
    <w:rsid w:val="00AD0453"/>
    <w:rsid w:val="00AD0BC7"/>
    <w:rsid w:val="00AD2645"/>
    <w:rsid w:val="00AD38D7"/>
    <w:rsid w:val="00AD47D7"/>
    <w:rsid w:val="00AD6553"/>
    <w:rsid w:val="00AE19DD"/>
    <w:rsid w:val="00AE1D6E"/>
    <w:rsid w:val="00AE25E7"/>
    <w:rsid w:val="00AE2ABB"/>
    <w:rsid w:val="00AE2DAA"/>
    <w:rsid w:val="00AE2DB8"/>
    <w:rsid w:val="00AE30F2"/>
    <w:rsid w:val="00AE36CA"/>
    <w:rsid w:val="00AE4D21"/>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0F39"/>
    <w:rsid w:val="00B21F82"/>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E98"/>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2C2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4EC4"/>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3F3"/>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3D3C"/>
    <w:rsid w:val="00C74010"/>
    <w:rsid w:val="00C74A32"/>
    <w:rsid w:val="00C754D0"/>
    <w:rsid w:val="00C75D4B"/>
    <w:rsid w:val="00C75EB0"/>
    <w:rsid w:val="00C76DD0"/>
    <w:rsid w:val="00C80221"/>
    <w:rsid w:val="00C80612"/>
    <w:rsid w:val="00C80756"/>
    <w:rsid w:val="00C81070"/>
    <w:rsid w:val="00C86884"/>
    <w:rsid w:val="00C87108"/>
    <w:rsid w:val="00C87603"/>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05D3"/>
    <w:rsid w:val="00CB0A02"/>
    <w:rsid w:val="00CB2C41"/>
    <w:rsid w:val="00CB30B5"/>
    <w:rsid w:val="00CB310C"/>
    <w:rsid w:val="00CB40EB"/>
    <w:rsid w:val="00CB5799"/>
    <w:rsid w:val="00CB5B28"/>
    <w:rsid w:val="00CB6674"/>
    <w:rsid w:val="00CC08B2"/>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3E39"/>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203A"/>
    <w:rsid w:val="00D33389"/>
    <w:rsid w:val="00D35265"/>
    <w:rsid w:val="00D374E7"/>
    <w:rsid w:val="00D37D41"/>
    <w:rsid w:val="00D4011E"/>
    <w:rsid w:val="00D41914"/>
    <w:rsid w:val="00D428EC"/>
    <w:rsid w:val="00D42C86"/>
    <w:rsid w:val="00D42F0B"/>
    <w:rsid w:val="00D42FAF"/>
    <w:rsid w:val="00D46A1C"/>
    <w:rsid w:val="00D477A5"/>
    <w:rsid w:val="00D52AB1"/>
    <w:rsid w:val="00D5515E"/>
    <w:rsid w:val="00D568D6"/>
    <w:rsid w:val="00D60F88"/>
    <w:rsid w:val="00D61407"/>
    <w:rsid w:val="00D63620"/>
    <w:rsid w:val="00D63703"/>
    <w:rsid w:val="00D64745"/>
    <w:rsid w:val="00D648A8"/>
    <w:rsid w:val="00D649DA"/>
    <w:rsid w:val="00D64B22"/>
    <w:rsid w:val="00D654CA"/>
    <w:rsid w:val="00D65598"/>
    <w:rsid w:val="00D6567F"/>
    <w:rsid w:val="00D671CB"/>
    <w:rsid w:val="00D67713"/>
    <w:rsid w:val="00D7038C"/>
    <w:rsid w:val="00D70CC8"/>
    <w:rsid w:val="00D71A4B"/>
    <w:rsid w:val="00D725B4"/>
    <w:rsid w:val="00D72799"/>
    <w:rsid w:val="00D72840"/>
    <w:rsid w:val="00D729C2"/>
    <w:rsid w:val="00D73AE7"/>
    <w:rsid w:val="00D76079"/>
    <w:rsid w:val="00D76C57"/>
    <w:rsid w:val="00D76ECA"/>
    <w:rsid w:val="00D81B30"/>
    <w:rsid w:val="00D81C42"/>
    <w:rsid w:val="00D81CB9"/>
    <w:rsid w:val="00D82162"/>
    <w:rsid w:val="00D821A3"/>
    <w:rsid w:val="00D84A64"/>
    <w:rsid w:val="00D8519B"/>
    <w:rsid w:val="00D86054"/>
    <w:rsid w:val="00D860E1"/>
    <w:rsid w:val="00D86300"/>
    <w:rsid w:val="00D86504"/>
    <w:rsid w:val="00D86F81"/>
    <w:rsid w:val="00D8712F"/>
    <w:rsid w:val="00D87EFA"/>
    <w:rsid w:val="00D90546"/>
    <w:rsid w:val="00D914F4"/>
    <w:rsid w:val="00D936DC"/>
    <w:rsid w:val="00DA07F7"/>
    <w:rsid w:val="00DA1461"/>
    <w:rsid w:val="00DA1A9E"/>
    <w:rsid w:val="00DA1B76"/>
    <w:rsid w:val="00DA3029"/>
    <w:rsid w:val="00DA3E03"/>
    <w:rsid w:val="00DA4264"/>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3A74"/>
    <w:rsid w:val="00DD48B1"/>
    <w:rsid w:val="00DD4A4D"/>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7FE2"/>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197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3827"/>
    <w:rsid w:val="00E9413E"/>
    <w:rsid w:val="00E95C22"/>
    <w:rsid w:val="00E95DF3"/>
    <w:rsid w:val="00E97161"/>
    <w:rsid w:val="00E974F2"/>
    <w:rsid w:val="00E97A2C"/>
    <w:rsid w:val="00EA0469"/>
    <w:rsid w:val="00EA0560"/>
    <w:rsid w:val="00EA057F"/>
    <w:rsid w:val="00EA2F59"/>
    <w:rsid w:val="00EA4923"/>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4E91"/>
    <w:rsid w:val="00F11525"/>
    <w:rsid w:val="00F1450E"/>
    <w:rsid w:val="00F158A3"/>
    <w:rsid w:val="00F165ED"/>
    <w:rsid w:val="00F16DCF"/>
    <w:rsid w:val="00F2017D"/>
    <w:rsid w:val="00F2052C"/>
    <w:rsid w:val="00F226AB"/>
    <w:rsid w:val="00F24980"/>
    <w:rsid w:val="00F24C61"/>
    <w:rsid w:val="00F25588"/>
    <w:rsid w:val="00F259B6"/>
    <w:rsid w:val="00F30FC5"/>
    <w:rsid w:val="00F3118B"/>
    <w:rsid w:val="00F32B78"/>
    <w:rsid w:val="00F32E7B"/>
    <w:rsid w:val="00F37412"/>
    <w:rsid w:val="00F3754A"/>
    <w:rsid w:val="00F40102"/>
    <w:rsid w:val="00F42885"/>
    <w:rsid w:val="00F43C4D"/>
    <w:rsid w:val="00F451AA"/>
    <w:rsid w:val="00F45C0D"/>
    <w:rsid w:val="00F46B8A"/>
    <w:rsid w:val="00F47B9F"/>
    <w:rsid w:val="00F5061C"/>
    <w:rsid w:val="00F50C8A"/>
    <w:rsid w:val="00F528DE"/>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23A"/>
    <w:rsid w:val="00F87D3B"/>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16B"/>
    <w:rsid w:val="00FD53C6"/>
    <w:rsid w:val="00FD785F"/>
    <w:rsid w:val="00FE1399"/>
    <w:rsid w:val="00FE3525"/>
    <w:rsid w:val="00FE3B17"/>
    <w:rsid w:val="00FE3DCB"/>
    <w:rsid w:val="00FE458C"/>
    <w:rsid w:val="00FE665B"/>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492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paragraph" w:customStyle="1" w:styleId="PODTYTU">
    <w:name w:val="PODTYTUŁ"/>
    <w:basedOn w:val="Normalny"/>
    <w:qFormat/>
    <w:rsid w:val="00453F49"/>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453F49"/>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453F49"/>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453F49"/>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453F49"/>
    <w:rPr>
      <w:sz w:val="18"/>
    </w:rPr>
  </w:style>
  <w:style w:type="character" w:styleId="Nierozpoznanawzmianka">
    <w:name w:val="Unresolved Mention"/>
    <w:basedOn w:val="Domylnaczcionkaakapitu"/>
    <w:uiPriority w:val="99"/>
    <w:semiHidden/>
    <w:unhideWhenUsed/>
    <w:rsid w:val="00E93827"/>
    <w:rPr>
      <w:color w:val="605E5C"/>
      <w:shd w:val="clear" w:color="auto" w:fill="E1DFDD"/>
    </w:rPr>
  </w:style>
  <w:style w:type="paragraph" w:styleId="Tekstpodstawowyzwciciem2">
    <w:name w:val="Body Text First Indent 2"/>
    <w:basedOn w:val="Tekstpodstawowywcity"/>
    <w:link w:val="Tekstpodstawowyzwciciem2Znak"/>
    <w:uiPriority w:val="99"/>
    <w:semiHidden/>
    <w:unhideWhenUsed/>
    <w:rsid w:val="00E93827"/>
    <w:pPr>
      <w:spacing w:after="0"/>
      <w:ind w:left="360" w:firstLine="360"/>
    </w:pPr>
  </w:style>
  <w:style w:type="character" w:customStyle="1" w:styleId="Tekstpodstawowyzwciciem2Znak">
    <w:name w:val="Tekst podstawowy z wcięciem 2 Znak"/>
    <w:basedOn w:val="TekstpodstawowywcityZnak"/>
    <w:link w:val="Tekstpodstawowyzwciciem2"/>
    <w:uiPriority w:val="99"/>
    <w:semiHidden/>
    <w:rsid w:val="00E93827"/>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8.xm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0.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10.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1" Type="http://schemas.openxmlformats.org/officeDocument/2006/relationships/image" Target="media/image1.emf"/></Relationships>
</file>

<file path=word/_rels/header7.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11950004\Desktop\Baza%20danych.accdb" TargetMode="External"/><Relationship Id="rId1" Type="http://schemas.openxmlformats.org/officeDocument/2006/relationships/mailMergeSource" Target="file:///C:\Users\11950004\Desktop\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00083_2026 załączniki edytowalne.docx</dmsv2BaseFileName>
    <dmsv2BaseDisplayName xmlns="http://schemas.microsoft.com/sharepoint/v3">00083_2026 załączniki edytowalne</dmsv2BaseDisplayName>
    <dmsv2SWPP2ObjectNumber xmlns="http://schemas.microsoft.com/sharepoint/v3">POST/DYS/OW/GZ/00083/2026                         </dmsv2SWPP2ObjectNumber>
    <dmsv2SWPP2SumMD5 xmlns="http://schemas.microsoft.com/sharepoint/v3">b78f458ecefd259bd0c3193b659f6081</dmsv2SWPP2SumMD5>
    <dmsv2BaseMoved xmlns="http://schemas.microsoft.com/sharepoint/v3">false</dmsv2BaseMoved>
    <dmsv2BaseIsSensitive xmlns="http://schemas.microsoft.com/sharepoint/v3">true</dmsv2BaseIsSensitive>
    <dmsv2SWPP2IDSWPP2 xmlns="http://schemas.microsoft.com/sharepoint/v3">703435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24140205</dmsv2BaseClientSystemDocumentID>
    <dmsv2BaseModifiedByID xmlns="http://schemas.microsoft.com/sharepoint/v3">11950004</dmsv2BaseModifiedByID>
    <dmsv2BaseCreatedByID xmlns="http://schemas.microsoft.com/sharepoint/v3">11950004</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JEUP5JKVCYQC-1092029480-12261</_dlc_DocId>
    <_dlc_DocIdUrl xmlns="a19cb1c7-c5c7-46d4-85ae-d83685407bba">
      <Url>https://swpp2.dms.gkpge.pl/sites/41/_layouts/15/DocIdRedir.aspx?ID=JEUP5JKVCYQC-1092029480-12261</Url>
      <Description>JEUP5JKVCYQC-1092029480-12261</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1D71521-C378-4815-9E86-9923A3A9078A}">
  <ds:schemaRefs>
    <ds:schemaRef ds:uri="http://schemas.openxmlformats.org/officeDocument/2006/bibliography"/>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E9F98569-3FF6-4EF6-AF66-F7328756E10B}"/>
</file>

<file path=customXml/itemProps6.xml><?xml version="1.0" encoding="utf-8"?>
<ds:datastoreItem xmlns:ds="http://schemas.openxmlformats.org/officeDocument/2006/customXml" ds:itemID="{E0E79E6B-9DC5-4885-89A0-4D484033533A}"/>
</file>

<file path=docProps/app.xml><?xml version="1.0" encoding="utf-8"?>
<Properties xmlns="http://schemas.openxmlformats.org/officeDocument/2006/extended-properties" xmlns:vt="http://schemas.openxmlformats.org/officeDocument/2006/docPropsVTypes">
  <Template>Normal</Template>
  <TotalTime>1</TotalTime>
  <Pages>12</Pages>
  <Words>3305</Words>
  <Characters>19834</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Zadtka Michał [PGE Dystr. O.Warszawa]</cp:lastModifiedBy>
  <cp:revision>2</cp:revision>
  <cp:lastPrinted>2026-01-16T08:27:00Z</cp:lastPrinted>
  <dcterms:created xsi:type="dcterms:W3CDTF">2026-01-19T08:14:00Z</dcterms:created>
  <dcterms:modified xsi:type="dcterms:W3CDTF">2026-01-19T08:14:00Z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d41712ad-dca0-4a30-b697-ab585c8f6cc9</vt:lpwstr>
  </property>
</Properties>
</file>